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B3650" w14:textId="77777777" w:rsidR="00785198" w:rsidRDefault="00785198" w:rsidP="00785198">
      <w:pPr>
        <w:jc w:val="center"/>
        <w:rPr>
          <w:b/>
          <w:color w:val="808080"/>
          <w:sz w:val="28"/>
        </w:rPr>
      </w:pPr>
    </w:p>
    <w:p w14:paraId="7176F6F5" w14:textId="77777777" w:rsidR="004319DB" w:rsidRDefault="004319DB" w:rsidP="004319DB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REGIONE ABRUZZO </w:t>
      </w:r>
    </w:p>
    <w:p w14:paraId="7BED05C5" w14:textId="77777777" w:rsidR="004319DB" w:rsidRDefault="004319DB" w:rsidP="004319DB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54576B2A" w14:textId="77777777" w:rsidR="00E83B25" w:rsidRDefault="004319DB" w:rsidP="004319DB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DIPARTIMENTO SVILUPPO ECONOMICO - TURISMO </w:t>
      </w:r>
    </w:p>
    <w:p w14:paraId="4F033EA4" w14:textId="336C1466" w:rsidR="004319DB" w:rsidRPr="004E6B97" w:rsidRDefault="004319DB" w:rsidP="004319DB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>SERVIZIO PROGRAMMAZIONE, POLITICHE DELL’INNOVAZIONE E DELLA COMPETITIVITÀ</w:t>
      </w:r>
    </w:p>
    <w:p w14:paraId="4A86FEF5" w14:textId="77777777" w:rsidR="004319DB" w:rsidRDefault="004319DB" w:rsidP="004319DB">
      <w:pPr>
        <w:spacing w:after="160" w:line="360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7EFCDA1" w14:textId="77777777" w:rsidR="004319DB" w:rsidRDefault="004319DB" w:rsidP="004319DB">
      <w:pPr>
        <w:spacing w:after="160" w:line="360" w:lineRule="auto"/>
        <w:jc w:val="center"/>
        <w:rPr>
          <w:b/>
          <w:bCs/>
        </w:rPr>
      </w:pPr>
    </w:p>
    <w:p w14:paraId="5A249A93" w14:textId="77777777" w:rsidR="00E83B25" w:rsidRPr="004E6B97" w:rsidRDefault="00E83B25" w:rsidP="00E83B25">
      <w:pPr>
        <w:spacing w:after="160" w:line="360" w:lineRule="auto"/>
        <w:jc w:val="center"/>
        <w:rPr>
          <w:b/>
          <w:bCs/>
        </w:rPr>
      </w:pPr>
      <w:r w:rsidRPr="004E6B97">
        <w:rPr>
          <w:b/>
          <w:bCs/>
        </w:rPr>
        <w:t>PROGRAMMA REGIONALE ABRUZZO FESR 2021-2027</w:t>
      </w:r>
    </w:p>
    <w:p w14:paraId="3FAE0BB4" w14:textId="77777777" w:rsidR="00716205" w:rsidRDefault="00716205" w:rsidP="00716205">
      <w:pPr>
        <w:spacing w:line="259" w:lineRule="auto"/>
        <w:jc w:val="center"/>
      </w:pPr>
      <w:r>
        <w:t>Priorità: I. RICERCA, COMPETITIVITÀ E SVILUPPO</w:t>
      </w:r>
    </w:p>
    <w:p w14:paraId="1303D6F4" w14:textId="77777777" w:rsidR="00716205" w:rsidRDefault="00716205" w:rsidP="00716205">
      <w:pPr>
        <w:spacing w:line="259" w:lineRule="auto"/>
        <w:jc w:val="center"/>
      </w:pPr>
      <w:r>
        <w:t>OBIETTIVO DI POLICY 1 – UN’EUROPA PIÙ COMPETITIVA E INTELLIGENTE</w:t>
      </w:r>
    </w:p>
    <w:p w14:paraId="155A0AF6" w14:textId="77777777" w:rsidR="00716205" w:rsidRDefault="00716205" w:rsidP="00716205">
      <w:pPr>
        <w:spacing w:line="259" w:lineRule="auto"/>
        <w:jc w:val="center"/>
      </w:pPr>
      <w:r>
        <w:t>Obiettivo specifico 1.1 – Sviluppare e rafforzare le capacità di ricerca e di innovazione e l’introduzione di tecnologie avanzate</w:t>
      </w:r>
    </w:p>
    <w:p w14:paraId="3A633B4F" w14:textId="77777777" w:rsidR="00716205" w:rsidRDefault="00716205" w:rsidP="00716205">
      <w:pPr>
        <w:spacing w:line="259" w:lineRule="auto"/>
        <w:jc w:val="center"/>
      </w:pPr>
      <w:r w:rsidRPr="00F91F63">
        <w:t xml:space="preserve">Azione 1.1.1. Sostegno a processi di ricerca, innovazione, sviluppo e trasferimento </w:t>
      </w:r>
      <w:r>
        <w:t>tecnologico</w:t>
      </w:r>
    </w:p>
    <w:p w14:paraId="0A15FFB9" w14:textId="77777777" w:rsidR="00E83B25" w:rsidRPr="009E39AD" w:rsidRDefault="00E83B25" w:rsidP="00E83B25">
      <w:pPr>
        <w:spacing w:line="259" w:lineRule="auto"/>
        <w:jc w:val="center"/>
        <w:rPr>
          <w:color w:val="000000"/>
          <w:sz w:val="22"/>
          <w:szCs w:val="22"/>
          <w:lang w:eastAsia="en-US"/>
        </w:rPr>
      </w:pPr>
      <w:r w:rsidRPr="00F91F63">
        <w:t xml:space="preserve"> </w:t>
      </w:r>
    </w:p>
    <w:p w14:paraId="090014C8" w14:textId="77777777" w:rsidR="00E83B25" w:rsidRPr="00AA7FDE" w:rsidRDefault="00E83B25" w:rsidP="00E83B25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14:paraId="6329F573" w14:textId="77777777" w:rsidR="00E83B25" w:rsidRPr="00BA6937" w:rsidRDefault="00E83B25" w:rsidP="00E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rFonts w:eastAsia="Calibri"/>
          <w:b/>
          <w:color w:val="000000"/>
          <w:sz w:val="22"/>
          <w:szCs w:val="22"/>
          <w:lang w:eastAsia="en-US"/>
        </w:rPr>
        <w:t xml:space="preserve">Avviso Pubblico </w:t>
      </w:r>
    </w:p>
    <w:p w14:paraId="5BBA30D7" w14:textId="77777777" w:rsidR="00E83B25" w:rsidRPr="001C31EA" w:rsidRDefault="00E83B25" w:rsidP="00E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b/>
          <w:sz w:val="19"/>
          <w:szCs w:val="19"/>
        </w:rPr>
      </w:pPr>
      <w:r w:rsidRPr="001C31EA">
        <w:rPr>
          <w:b/>
          <w:sz w:val="19"/>
          <w:szCs w:val="19"/>
        </w:rPr>
        <w:t>INTERVENTO 1.</w:t>
      </w:r>
      <w:r>
        <w:rPr>
          <w:b/>
          <w:sz w:val="19"/>
          <w:szCs w:val="19"/>
        </w:rPr>
        <w:t>1</w:t>
      </w:r>
      <w:r w:rsidRPr="001C31EA">
        <w:rPr>
          <w:b/>
          <w:sz w:val="19"/>
          <w:szCs w:val="19"/>
        </w:rPr>
        <w:t xml:space="preserve">.1.1 </w:t>
      </w:r>
    </w:p>
    <w:p w14:paraId="10F08FCF" w14:textId="77777777" w:rsidR="00E83B25" w:rsidRDefault="00E83B25" w:rsidP="00E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b/>
        </w:rPr>
        <w:t>“</w:t>
      </w:r>
      <w:r w:rsidRPr="00F91F63">
        <w:rPr>
          <w:b/>
          <w:sz w:val="19"/>
          <w:szCs w:val="19"/>
        </w:rPr>
        <w:t>Sostegno a progetti di Ricerca e Innovazione delle imprese afferenti ai Domini tecnologici della Strategia Regionale di Specializzazione Intelligente RIS3 Abruzzo 21-27</w:t>
      </w:r>
      <w:r w:rsidRPr="00BA6937">
        <w:rPr>
          <w:rFonts w:eastAsia="Calibri"/>
          <w:b/>
          <w:color w:val="000000"/>
          <w:sz w:val="22"/>
          <w:szCs w:val="22"/>
          <w:lang w:eastAsia="en-US"/>
        </w:rPr>
        <w:t>”</w:t>
      </w:r>
    </w:p>
    <w:p w14:paraId="77C9BAA8" w14:textId="77777777" w:rsidR="00E83B25" w:rsidRPr="00BA6937" w:rsidRDefault="00E83B25" w:rsidP="00E8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0AC3A8" w14:textId="77777777" w:rsidR="00E83B25" w:rsidRPr="00AA7FDE" w:rsidRDefault="00E83B25" w:rsidP="00E83B25">
      <w:pPr>
        <w:jc w:val="both"/>
        <w:rPr>
          <w:color w:val="17365D"/>
          <w:sz w:val="22"/>
          <w:szCs w:val="22"/>
          <w:lang w:eastAsia="en-US"/>
        </w:rPr>
      </w:pPr>
    </w:p>
    <w:p w14:paraId="6500CAFD" w14:textId="77777777" w:rsidR="00E83B25" w:rsidRDefault="00E83B25" w:rsidP="00E83B25">
      <w:pPr>
        <w:spacing w:after="200" w:line="276" w:lineRule="auto"/>
        <w:rPr>
          <w:b/>
          <w:sz w:val="28"/>
          <w:szCs w:val="28"/>
        </w:rPr>
      </w:pPr>
      <w:r>
        <w:rPr>
          <w:sz w:val="22"/>
          <w:szCs w:val="22"/>
          <w:lang w:eastAsia="en-US"/>
        </w:rPr>
        <w:t>“</w:t>
      </w:r>
      <w:r w:rsidRPr="00F91F63">
        <w:rPr>
          <w:sz w:val="22"/>
          <w:szCs w:val="22"/>
          <w:lang w:eastAsia="en-US"/>
        </w:rPr>
        <w:t>Regolamento (UE) n.</w:t>
      </w:r>
      <w:r>
        <w:rPr>
          <w:sz w:val="22"/>
          <w:szCs w:val="22"/>
          <w:lang w:eastAsia="en-US"/>
        </w:rPr>
        <w:t xml:space="preserve"> </w:t>
      </w:r>
      <w:r w:rsidRPr="00F91F63">
        <w:rPr>
          <w:sz w:val="22"/>
          <w:szCs w:val="22"/>
          <w:lang w:eastAsia="en-US"/>
        </w:rPr>
        <w:t xml:space="preserve">651/2014 del 17 giugno 2014 che dichiara alcune categorie di aiuti compatibili con il mercato </w:t>
      </w:r>
      <w:r>
        <w:rPr>
          <w:sz w:val="22"/>
          <w:szCs w:val="22"/>
          <w:lang w:eastAsia="en-US"/>
        </w:rPr>
        <w:t>i</w:t>
      </w:r>
      <w:r w:rsidRPr="00F91F63">
        <w:rPr>
          <w:sz w:val="22"/>
          <w:szCs w:val="22"/>
          <w:lang w:eastAsia="en-US"/>
        </w:rPr>
        <w:t>nterno in applicazione degli a</w:t>
      </w:r>
      <w:r>
        <w:rPr>
          <w:sz w:val="22"/>
          <w:szCs w:val="22"/>
          <w:lang w:eastAsia="en-US"/>
        </w:rPr>
        <w:t>rticoli 107 e 108 del Trattato.”</w:t>
      </w:r>
    </w:p>
    <w:p w14:paraId="6A782645" w14:textId="77777777" w:rsidR="00E83B25" w:rsidRDefault="00E83B25" w:rsidP="00E83B25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710237F1" w14:textId="77777777" w:rsidR="00627EBF" w:rsidRDefault="00627EBF">
      <w:pPr>
        <w:spacing w:after="200" w:line="276" w:lineRule="auto"/>
        <w:rPr>
          <w:b/>
          <w:sz w:val="28"/>
          <w:szCs w:val="28"/>
        </w:rPr>
      </w:pPr>
    </w:p>
    <w:p w14:paraId="2CE3D312" w14:textId="77777777" w:rsidR="00627EBF" w:rsidRPr="00430EC7" w:rsidRDefault="00627EBF" w:rsidP="00430EC7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69ADEF95" w14:textId="0DCD58AB" w:rsidR="00767635" w:rsidRPr="00430EC7" w:rsidRDefault="00627EBF" w:rsidP="00430EC7">
      <w:pPr>
        <w:jc w:val="center"/>
        <w:rPr>
          <w:b/>
          <w:color w:val="17365D"/>
          <w:sz w:val="28"/>
          <w:szCs w:val="28"/>
          <w:lang w:eastAsia="en-US"/>
        </w:rPr>
      </w:pPr>
      <w:r w:rsidRPr="00430EC7">
        <w:rPr>
          <w:b/>
          <w:color w:val="17365D"/>
          <w:sz w:val="28"/>
          <w:szCs w:val="28"/>
          <w:lang w:eastAsia="en-US"/>
        </w:rPr>
        <w:t>MODULO PER LA RICHIESTA DI ANTICIPAZIONE</w:t>
      </w:r>
    </w:p>
    <w:p w14:paraId="7FBBF77F" w14:textId="538FC466" w:rsidR="004319DB" w:rsidRPr="003A4999" w:rsidRDefault="000771F6" w:rsidP="003A4999">
      <w:pPr>
        <w:jc w:val="center"/>
        <w:rPr>
          <w:sz w:val="28"/>
          <w:szCs w:val="28"/>
        </w:rPr>
      </w:pPr>
      <w:r w:rsidRPr="003A4999">
        <w:rPr>
          <w:color w:val="17365D"/>
          <w:sz w:val="28"/>
          <w:szCs w:val="28"/>
          <w:lang w:eastAsia="en-US"/>
        </w:rPr>
        <w:t>(art. 21 comma 3 dell’Avviso)</w:t>
      </w:r>
      <w:r w:rsidRPr="003A4999">
        <w:rPr>
          <w:sz w:val="28"/>
          <w:szCs w:val="28"/>
        </w:rPr>
        <w:t xml:space="preserve"> </w:t>
      </w:r>
    </w:p>
    <w:p w14:paraId="660F4038" w14:textId="64365CB7" w:rsidR="00627EBF" w:rsidRDefault="00627EB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48FB4CC" w14:textId="77777777" w:rsidR="004319DB" w:rsidRDefault="004319DB" w:rsidP="009E39AD">
      <w:pPr>
        <w:spacing w:line="259" w:lineRule="auto"/>
        <w:jc w:val="center"/>
        <w:rPr>
          <w:b/>
          <w:sz w:val="28"/>
          <w:szCs w:val="28"/>
        </w:rPr>
      </w:pPr>
    </w:p>
    <w:p w14:paraId="64113438" w14:textId="19CF539E" w:rsidR="008A0E5E" w:rsidRPr="00767635" w:rsidRDefault="008A0E5E" w:rsidP="00826E6D">
      <w:pPr>
        <w:jc w:val="center"/>
        <w:rPr>
          <w:b/>
          <w:sz w:val="32"/>
          <w:szCs w:val="32"/>
        </w:rPr>
      </w:pPr>
      <w:r w:rsidRPr="00767635">
        <w:rPr>
          <w:b/>
          <w:color w:val="17365D"/>
          <w:sz w:val="32"/>
          <w:szCs w:val="32"/>
          <w:lang w:eastAsia="en-US"/>
        </w:rPr>
        <w:t>MODULO PER LA RICHIESTA DI ANTICIPAZIONE</w:t>
      </w:r>
    </w:p>
    <w:p w14:paraId="02BDA4F2" w14:textId="406D85EC" w:rsidR="004319DB" w:rsidRDefault="004319DB" w:rsidP="009E39AD">
      <w:pPr>
        <w:spacing w:line="259" w:lineRule="auto"/>
        <w:jc w:val="center"/>
        <w:rPr>
          <w:b/>
          <w:sz w:val="28"/>
          <w:szCs w:val="28"/>
        </w:rPr>
      </w:pPr>
    </w:p>
    <w:p w14:paraId="44B77671" w14:textId="4D47B760" w:rsidR="004319DB" w:rsidRDefault="004319DB" w:rsidP="009E39AD">
      <w:pPr>
        <w:spacing w:line="259" w:lineRule="auto"/>
        <w:jc w:val="center"/>
        <w:rPr>
          <w:b/>
          <w:sz w:val="28"/>
          <w:szCs w:val="28"/>
        </w:rPr>
      </w:pPr>
    </w:p>
    <w:p w14:paraId="5352AE0C" w14:textId="77777777" w:rsidR="004319DB" w:rsidRDefault="004319DB" w:rsidP="009E39AD">
      <w:pPr>
        <w:spacing w:line="259" w:lineRule="auto"/>
        <w:jc w:val="center"/>
        <w:rPr>
          <w:b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Spec="right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380"/>
      </w:tblGrid>
      <w:tr w:rsidR="00E60621" w14:paraId="0A0EC344" w14:textId="77777777" w:rsidTr="007030AC">
        <w:trPr>
          <w:trHeight w:val="1841"/>
        </w:trPr>
        <w:tc>
          <w:tcPr>
            <w:tcW w:w="567" w:type="dxa"/>
            <w:hideMark/>
          </w:tcPr>
          <w:p w14:paraId="030D252F" w14:textId="77777777" w:rsidR="00E60621" w:rsidRPr="00E2405C" w:rsidRDefault="00E60621" w:rsidP="007030AC">
            <w:pPr>
              <w:spacing w:before="12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2405C">
              <w:rPr>
                <w:rFonts w:eastAsia="Calibri"/>
                <w:sz w:val="22"/>
                <w:szCs w:val="22"/>
                <w:lang w:eastAsia="en-US"/>
              </w:rPr>
              <w:t>Al</w:t>
            </w:r>
          </w:p>
        </w:tc>
        <w:tc>
          <w:tcPr>
            <w:tcW w:w="5380" w:type="dxa"/>
          </w:tcPr>
          <w:p w14:paraId="2A583193" w14:textId="4D375982" w:rsidR="00E60621" w:rsidRDefault="00E60621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7043E6">
              <w:rPr>
                <w:rFonts w:eastAsia="Calibri"/>
                <w:sz w:val="22"/>
                <w:szCs w:val="22"/>
                <w:lang w:eastAsia="en-US"/>
              </w:rPr>
              <w:t>Dipartimento Sviluppo E</w:t>
            </w:r>
            <w:r w:rsidR="00763C0D" w:rsidRPr="007043E6">
              <w:rPr>
                <w:rFonts w:eastAsia="Calibri"/>
                <w:sz w:val="22"/>
                <w:szCs w:val="22"/>
                <w:lang w:eastAsia="en-US"/>
              </w:rPr>
              <w:t>conomico</w:t>
            </w:r>
            <w:r w:rsidR="00A86953">
              <w:rPr>
                <w:rFonts w:eastAsia="Calibri"/>
                <w:sz w:val="22"/>
                <w:szCs w:val="22"/>
                <w:lang w:eastAsia="en-US"/>
              </w:rPr>
              <w:t>-Turismo</w:t>
            </w:r>
          </w:p>
          <w:p w14:paraId="44AD94E2" w14:textId="77777777" w:rsidR="00E83B25" w:rsidRDefault="00E83B25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E83B25">
              <w:rPr>
                <w:rFonts w:eastAsia="Calibri"/>
                <w:sz w:val="22"/>
                <w:szCs w:val="22"/>
                <w:lang w:eastAsia="en-US"/>
              </w:rPr>
              <w:t>Servizio Programmazione Politiche dell’Innovazione e della Competitività (DPH006)</w:t>
            </w:r>
          </w:p>
          <w:p w14:paraId="0CCD3DA3" w14:textId="2CE0BC89" w:rsidR="00E60621" w:rsidRPr="00763C0D" w:rsidRDefault="00E60621" w:rsidP="007030AC">
            <w:pPr>
              <w:spacing w:before="12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7043E6">
              <w:rPr>
                <w:rFonts w:eastAsia="Calibri"/>
                <w:sz w:val="22"/>
                <w:szCs w:val="22"/>
                <w:lang w:eastAsia="en-US"/>
              </w:rPr>
              <w:t>Via Passolanciano, 75 - 65124 Pescara</w:t>
            </w:r>
          </w:p>
          <w:p w14:paraId="38C23F20" w14:textId="7753528C" w:rsidR="0027244F" w:rsidRDefault="00E60621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C17CF">
              <w:rPr>
                <w:rFonts w:eastAsia="Calibri"/>
                <w:sz w:val="22"/>
                <w:szCs w:val="22"/>
                <w:lang w:eastAsia="en-US"/>
              </w:rPr>
              <w:t>Pec</w:t>
            </w:r>
            <w:proofErr w:type="spellEnd"/>
            <w:r w:rsidRPr="007C17CF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="00031805" w:rsidRPr="00F766D9">
                <w:rPr>
                  <w:rStyle w:val="Collegamentoipertestuale"/>
                  <w:rFonts w:eastAsia="Calibri"/>
                  <w:sz w:val="22"/>
                  <w:szCs w:val="22"/>
                  <w:lang w:eastAsia="en-US"/>
                </w:rPr>
                <w:t>dph006@pec.regione.abruzzo.it</w:t>
              </w:r>
            </w:hyperlink>
          </w:p>
          <w:p w14:paraId="0EFC8F36" w14:textId="77777777" w:rsidR="00E60621" w:rsidRPr="008D1F83" w:rsidRDefault="00E60621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365C777" w14:textId="77777777" w:rsidR="008A0E5E" w:rsidRDefault="008A0E5E" w:rsidP="008A0E5E">
      <w:pPr>
        <w:jc w:val="center"/>
        <w:outlineLvl w:val="0"/>
        <w:rPr>
          <w:b/>
          <w:sz w:val="28"/>
          <w:szCs w:val="28"/>
        </w:rPr>
      </w:pPr>
    </w:p>
    <w:p w14:paraId="22A2102D" w14:textId="77777777" w:rsidR="008A0E5E" w:rsidRPr="00E65535" w:rsidRDefault="008A0E5E" w:rsidP="008A0E5E">
      <w:pPr>
        <w:jc w:val="center"/>
        <w:outlineLvl w:val="0"/>
        <w:rPr>
          <w:sz w:val="28"/>
          <w:szCs w:val="28"/>
        </w:rPr>
      </w:pPr>
    </w:p>
    <w:p w14:paraId="3E535036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1D38F47F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2D086D8D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375F83A7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664A77CE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tbl>
      <w:tblPr>
        <w:tblStyle w:val="Grigliatabella"/>
        <w:tblW w:w="9628" w:type="dxa"/>
        <w:tblInd w:w="-5" w:type="dxa"/>
        <w:tblLook w:val="04A0" w:firstRow="1" w:lastRow="0" w:firstColumn="1" w:lastColumn="0" w:noHBand="0" w:noVBand="1"/>
      </w:tblPr>
      <w:tblGrid>
        <w:gridCol w:w="2122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</w:tblGrid>
      <w:tr w:rsidR="00E60621" w14:paraId="14F88B4F" w14:textId="77777777" w:rsidTr="007030AC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E30761" w14:textId="77777777" w:rsidR="00E60621" w:rsidRPr="003644F9" w:rsidRDefault="00E60621" w:rsidP="007030AC">
            <w:pPr>
              <w:rPr>
                <w:noProof/>
                <w:sz w:val="28"/>
                <w:szCs w:val="28"/>
              </w:rPr>
            </w:pPr>
            <w:r w:rsidRPr="003644F9">
              <w:rPr>
                <w:rFonts w:cs="Arial"/>
                <w:b/>
                <w:sz w:val="28"/>
                <w:szCs w:val="28"/>
                <w:lang w:eastAsia="en-US"/>
              </w:rPr>
              <w:t>Titolo Progetto</w:t>
            </w:r>
          </w:p>
        </w:tc>
        <w:tc>
          <w:tcPr>
            <w:tcW w:w="7506" w:type="dxa"/>
            <w:gridSpan w:val="15"/>
            <w:tcBorders>
              <w:left w:val="single" w:sz="4" w:space="0" w:color="auto"/>
            </w:tcBorders>
          </w:tcPr>
          <w:p w14:paraId="0D9F0383" w14:textId="77777777" w:rsidR="00E60621" w:rsidRDefault="00E60621" w:rsidP="007030AC">
            <w:pPr>
              <w:spacing w:line="276" w:lineRule="auto"/>
              <w:jc w:val="both"/>
              <w:outlineLvl w:val="0"/>
              <w:rPr>
                <w:noProof/>
              </w:rPr>
            </w:pPr>
          </w:p>
          <w:p w14:paraId="285661F4" w14:textId="77777777" w:rsidR="00E60621" w:rsidRDefault="00E60621" w:rsidP="007030AC">
            <w:pPr>
              <w:spacing w:line="276" w:lineRule="auto"/>
              <w:jc w:val="both"/>
              <w:outlineLvl w:val="0"/>
              <w:rPr>
                <w:noProof/>
              </w:rPr>
            </w:pPr>
          </w:p>
        </w:tc>
      </w:tr>
      <w:tr w:rsidR="00E60621" w14:paraId="2D4516AE" w14:textId="77777777" w:rsidTr="007030AC">
        <w:trPr>
          <w:trHeight w:val="28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51BFC" w14:textId="77777777" w:rsidR="00E60621" w:rsidRPr="003644F9" w:rsidRDefault="00E60621" w:rsidP="007030AC">
            <w:pPr>
              <w:rPr>
                <w:rFonts w:cs="Arial"/>
                <w:b/>
                <w:sz w:val="28"/>
                <w:szCs w:val="28"/>
                <w:lang w:eastAsia="en-US"/>
              </w:rPr>
            </w:pPr>
            <w:bookmarkStart w:id="0" w:name="_Hlk484437077"/>
            <w:r w:rsidRPr="003644F9">
              <w:rPr>
                <w:rFonts w:cs="Arial"/>
                <w:b/>
                <w:sz w:val="28"/>
                <w:szCs w:val="28"/>
                <w:lang w:eastAsia="en-US"/>
              </w:rPr>
              <w:t>CUP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548F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CCC2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3460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1122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F90E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4E4C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AD00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3E4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F1F8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7D27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14A4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9864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12BC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B167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A70A" w14:textId="77777777"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</w:tr>
      <w:bookmarkEnd w:id="0"/>
    </w:tbl>
    <w:p w14:paraId="4E83E85A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tbl>
      <w:tblPr>
        <w:tblStyle w:val="Grigliatabella"/>
        <w:tblW w:w="97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778"/>
      </w:tblGrid>
      <w:tr w:rsidR="00E60621" w:rsidRPr="00FF2623" w14:paraId="4F5EB38E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3575A80D" w14:textId="77777777" w:rsidR="00E60621" w:rsidRPr="00FF2623" w:rsidRDefault="00E60621" w:rsidP="007030AC">
            <w:pPr>
              <w:jc w:val="right"/>
            </w:pPr>
            <w:bookmarkStart w:id="1" w:name="_Hlk484431831"/>
            <w:r w:rsidRPr="00FF2623">
              <w:t>Il sottoscritto</w:t>
            </w:r>
            <w:r>
              <w:rPr>
                <w:rStyle w:val="Rimandonotaapidipagina"/>
              </w:rPr>
              <w:footnoteReference w:id="1"/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7DBCCF03" w14:textId="77777777" w:rsidR="00E60621" w:rsidRPr="00FF2623" w:rsidRDefault="00F57C1F" w:rsidP="007030AC">
            <w:r w:rsidRPr="00FF2623"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2" w:name="Testo11"/>
            <w:r w:rsidR="00E60621" w:rsidRPr="00FF2623">
              <w:instrText xml:space="preserve"> FORMTEXT </w:instrText>
            </w:r>
            <w:r w:rsidRPr="00FF2623">
              <w:fldChar w:fldCharType="separate"/>
            </w:r>
            <w:r w:rsidR="00E60621" w:rsidRPr="00FF2623">
              <w:rPr>
                <w:noProof/>
              </w:rPr>
              <w:t> </w:t>
            </w:r>
            <w:r w:rsidR="00E60621" w:rsidRPr="00FF2623">
              <w:rPr>
                <w:noProof/>
              </w:rPr>
              <w:t> </w:t>
            </w:r>
            <w:r w:rsidR="00E60621" w:rsidRPr="00FF2623">
              <w:rPr>
                <w:noProof/>
              </w:rPr>
              <w:t> </w:t>
            </w:r>
            <w:r w:rsidR="00E60621" w:rsidRPr="00FF2623">
              <w:rPr>
                <w:noProof/>
              </w:rPr>
              <w:t> </w:t>
            </w:r>
            <w:r w:rsidR="00E60621" w:rsidRPr="00FF2623">
              <w:rPr>
                <w:noProof/>
              </w:rPr>
              <w:t> </w:t>
            </w:r>
            <w:r w:rsidRPr="00FF2623">
              <w:fldChar w:fldCharType="end"/>
            </w:r>
            <w:bookmarkEnd w:id="2"/>
          </w:p>
        </w:tc>
      </w:tr>
      <w:tr w:rsidR="00E60621" w:rsidRPr="00895B41" w14:paraId="3085871B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7F1B2606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4F8EB368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Firmatario della domanda </w:t>
            </w:r>
          </w:p>
        </w:tc>
      </w:tr>
      <w:tr w:rsidR="00E60621" w:rsidRPr="00FF2623" w14:paraId="1C16B151" w14:textId="77777777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0D9CE6FC" w14:textId="77777777" w:rsidR="00E60621" w:rsidRPr="00FF2623" w:rsidRDefault="00E60621" w:rsidP="007030AC">
            <w:pPr>
              <w:jc w:val="right"/>
            </w:pPr>
            <w:r w:rsidRPr="00FF2623">
              <w:t>nato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575612A9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3" w:name="Testo16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3"/>
          </w:p>
        </w:tc>
      </w:tr>
      <w:tr w:rsidR="00E60621" w:rsidRPr="007F4958" w14:paraId="73ACEFC0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2D9D34B0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02FB09A0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Luogo e data di nascita</w:t>
            </w:r>
          </w:p>
        </w:tc>
      </w:tr>
      <w:tr w:rsidR="00E60621" w:rsidRPr="00FF2623" w14:paraId="6925B911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4C769489" w14:textId="77777777" w:rsidR="00E60621" w:rsidRPr="00FF2623" w:rsidRDefault="00E60621" w:rsidP="007030AC">
            <w:pPr>
              <w:jc w:val="right"/>
            </w:pPr>
            <w:r w:rsidRPr="00FF2623">
              <w:t>residente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7C2D1904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4" w:name="Testo17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4"/>
          </w:p>
        </w:tc>
      </w:tr>
      <w:tr w:rsidR="00E60621" w:rsidRPr="00FF2623" w14:paraId="4FD144D9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6739C2E0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2DF5F553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Comune, via – Prov. – CAP </w:t>
            </w:r>
          </w:p>
        </w:tc>
      </w:tr>
      <w:tr w:rsidR="00E60621" w:rsidRPr="00FF2623" w14:paraId="10C271F0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2A4B0E8D" w14:textId="77777777" w:rsidR="00E60621" w:rsidRPr="00FF2623" w:rsidRDefault="00E60621" w:rsidP="007030AC">
            <w:pPr>
              <w:jc w:val="right"/>
            </w:pPr>
            <w:r w:rsidRPr="00FF2623">
              <w:t>codice fiscale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1C7A0946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5" w:name="Testo18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5"/>
          </w:p>
        </w:tc>
      </w:tr>
      <w:tr w:rsidR="00E60621" w:rsidRPr="00FF2623" w14:paraId="75822E62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0E99BDD0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3B137BD3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Codice fiscale personale</w:t>
            </w:r>
          </w:p>
        </w:tc>
      </w:tr>
      <w:tr w:rsidR="00E60621" w:rsidRPr="00FF2623" w14:paraId="74DF0374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1E3A528D" w14:textId="77777777" w:rsidR="00E60621" w:rsidRPr="00FF2623" w:rsidRDefault="00E60621" w:rsidP="007030AC">
            <w:pPr>
              <w:jc w:val="right"/>
            </w:pPr>
            <w:r w:rsidRPr="00FF2623">
              <w:t>in qualità di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3E7DA2E5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6" w:name="Testo19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6"/>
          </w:p>
        </w:tc>
      </w:tr>
      <w:tr w:rsidR="00E60621" w:rsidRPr="007F4958" w14:paraId="1ACEE05F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2A94784C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1CD7B887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Legale rappresentante o altra persona delegata a rappresentare </w:t>
            </w:r>
          </w:p>
        </w:tc>
      </w:tr>
      <w:tr w:rsidR="00E60621" w:rsidRPr="00FF2623" w14:paraId="34C61A27" w14:textId="77777777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0D826160" w14:textId="77777777" w:rsidR="00E60621" w:rsidRPr="00FF2623" w:rsidRDefault="00E60621" w:rsidP="007030AC">
            <w:pPr>
              <w:jc w:val="right"/>
            </w:pPr>
            <w:r>
              <w:t>dell’impresa</w:t>
            </w:r>
            <w:r>
              <w:rPr>
                <w:rStyle w:val="Rimandonotaapidipagina"/>
              </w:rPr>
              <w:footnoteReference w:id="2"/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5DDE5094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7" w:name="Testo20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E60621" w:rsidRPr="00FF2623" w14:paraId="49607085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2EE62296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4DC994DB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Nome di: Impresa  </w:t>
            </w:r>
          </w:p>
        </w:tc>
      </w:tr>
      <w:tr w:rsidR="00E60621" w:rsidRPr="00FF2623" w14:paraId="66A1CBA2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13C98BCA" w14:textId="77777777" w:rsidR="00E60621" w:rsidRPr="00FF2623" w:rsidRDefault="00E60621" w:rsidP="007030AC">
            <w:pPr>
              <w:jc w:val="right"/>
            </w:pPr>
            <w:r w:rsidRPr="00FF2623">
              <w:t>con sede legale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36048652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8" w:name="Testo12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E60621" w:rsidRPr="007F4958" w14:paraId="0EF60B87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680DE981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78C3EA07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Comune, via – Prov. – CAP della sede legale</w:t>
            </w:r>
          </w:p>
        </w:tc>
      </w:tr>
      <w:tr w:rsidR="00E60621" w:rsidRPr="00FF2623" w14:paraId="6A1C449C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1024EC9F" w14:textId="77777777" w:rsidR="00E60621" w:rsidRPr="00FF2623" w:rsidRDefault="00E60621" w:rsidP="007030AC">
            <w:pPr>
              <w:jc w:val="right"/>
            </w:pPr>
            <w:r w:rsidRPr="00FF2623">
              <w:t>partita IVA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73965A8A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9" w:name="Testo13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9"/>
          </w:p>
        </w:tc>
      </w:tr>
      <w:tr w:rsidR="00E60621" w:rsidRPr="007F4958" w14:paraId="2CDACC26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598104D7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45A382B9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Codice fiscale o partita IVA dell’Impresa </w:t>
            </w:r>
          </w:p>
        </w:tc>
      </w:tr>
      <w:tr w:rsidR="00E60621" w:rsidRPr="00FF2623" w14:paraId="0FF4DA68" w14:textId="77777777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60D69895" w14:textId="77777777" w:rsidR="00E60621" w:rsidRPr="00FF2623" w:rsidRDefault="00E60621" w:rsidP="007030AC">
            <w:pPr>
              <w:jc w:val="right"/>
            </w:pPr>
            <w:r w:rsidRPr="00FF2623">
              <w:t>matricola INPS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23A8709C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0" w:name="Testo14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10"/>
          </w:p>
        </w:tc>
      </w:tr>
      <w:tr w:rsidR="00E60621" w:rsidRPr="00FF2623" w14:paraId="260DCC91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3F6B7111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17DD763D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Numero di matricola INPS</w:t>
            </w:r>
          </w:p>
        </w:tc>
      </w:tr>
      <w:tr w:rsidR="00E60621" w:rsidRPr="00FF2623" w14:paraId="14E9FDE8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bottom w:val="single" w:sz="4" w:space="0" w:color="auto"/>
            </w:tcBorders>
          </w:tcPr>
          <w:p w14:paraId="7A6D984F" w14:textId="77777777" w:rsidR="00E60621" w:rsidRPr="00EF1E0B" w:rsidRDefault="00E60621" w:rsidP="007030AC">
            <w:pPr>
              <w:jc w:val="right"/>
            </w:pPr>
            <w:r>
              <w:t>m</w:t>
            </w:r>
            <w:r w:rsidRPr="00EF1E0B">
              <w:t xml:space="preserve">atricola INAIL </w:t>
            </w:r>
          </w:p>
        </w:tc>
        <w:tc>
          <w:tcPr>
            <w:tcW w:w="6778" w:type="dxa"/>
          </w:tcPr>
          <w:p w14:paraId="59791365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E60621" w:rsidRPr="00FF2623" w14:paraId="6A8734B4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4" w:space="0" w:color="auto"/>
            </w:tcBorders>
          </w:tcPr>
          <w:p w14:paraId="6FBE7C8E" w14:textId="77777777" w:rsidR="00E60621" w:rsidRPr="00EF1E0B" w:rsidRDefault="00E60621" w:rsidP="007030AC">
            <w:pPr>
              <w:jc w:val="right"/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79BD342A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Numero di matricola INAIL</w:t>
            </w:r>
          </w:p>
        </w:tc>
      </w:tr>
      <w:tr w:rsidR="00E60621" w:rsidRPr="00FF2623" w14:paraId="034BB0FE" w14:textId="77777777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5FFDCA8F" w14:textId="77777777" w:rsidR="00E60621" w:rsidRPr="00FF2623" w:rsidRDefault="00E60621" w:rsidP="007030AC">
            <w:pPr>
              <w:jc w:val="right"/>
            </w:pPr>
            <w:r w:rsidRPr="00FF2623">
              <w:t>PEC – tel. – email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14:paraId="2650C2BE" w14:textId="77777777" w:rsidR="00E60621" w:rsidRPr="006B5E62" w:rsidRDefault="00F57C1F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1" w:name="Testo10"/>
            <w:r w:rsidR="00E60621"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="00E60621"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11"/>
          </w:p>
        </w:tc>
      </w:tr>
      <w:tr w:rsidR="00E60621" w:rsidRPr="007F4958" w14:paraId="09F76F7C" w14:textId="77777777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09D1BC12" w14:textId="77777777"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4E28B012" w14:textId="77777777"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La PEC aziendale è obbligatoria </w:t>
            </w:r>
          </w:p>
        </w:tc>
      </w:tr>
      <w:tr w:rsidR="00E60621" w:rsidRPr="007F4958" w14:paraId="743063A2" w14:textId="77777777" w:rsidTr="00007B50">
        <w:trPr>
          <w:trHeight w:hRule="exact" w:val="1584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14:paraId="747CA124" w14:textId="77777777" w:rsidR="00E60621" w:rsidRPr="000073C9" w:rsidRDefault="00E60621" w:rsidP="007030AC">
            <w:pPr>
              <w:jc w:val="right"/>
            </w:pPr>
            <w:r w:rsidRPr="000073C9">
              <w:lastRenderedPageBreak/>
              <w:t>Dati identificativi del presidente del Collegio sindacale (ove esistente)</w:t>
            </w:r>
            <w:r w:rsidR="000073C9" w:rsidRPr="000073C9">
              <w:t xml:space="preserve"> </w:t>
            </w:r>
            <w:r w:rsidRPr="000073C9">
              <w:t>ovvero del Professionista iscritto al registro dei Revisor</w:t>
            </w:r>
            <w:r w:rsidR="00323931" w:rsidRPr="000073C9">
              <w:t>i</w:t>
            </w:r>
            <w:r w:rsidR="007043E6" w:rsidRPr="000073C9">
              <w:t xml:space="preserve"> </w:t>
            </w:r>
            <w:r w:rsidR="00861E80" w:rsidRPr="000073C9">
              <w:t>legal</w:t>
            </w:r>
            <w:r w:rsidR="00323931" w:rsidRPr="000073C9">
              <w:t>i</w:t>
            </w:r>
            <w:r w:rsidR="00861E80" w:rsidRPr="000073C9">
              <w:t xml:space="preserve"> dei Conti sottoscrittore del Modello 3 e Modello 3 bis</w:t>
            </w:r>
          </w:p>
          <w:p w14:paraId="6C3ECBA6" w14:textId="77777777" w:rsidR="00861E80" w:rsidRPr="000073C9" w:rsidRDefault="00861E80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14:paraId="40179CF6" w14:textId="77777777" w:rsidR="00E60621" w:rsidRPr="000073C9" w:rsidRDefault="00F57C1F" w:rsidP="007030AC">
            <w:pPr>
              <w:rPr>
                <w:noProof/>
                <w:sz w:val="18"/>
                <w:szCs w:val="18"/>
              </w:rPr>
            </w:pPr>
            <w:r w:rsidRPr="000073C9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="00E60621" w:rsidRPr="000073C9">
              <w:rPr>
                <w:noProof/>
                <w:sz w:val="18"/>
                <w:szCs w:val="18"/>
              </w:rPr>
              <w:instrText xml:space="preserve"> FORMTEXT </w:instrText>
            </w:r>
            <w:r w:rsidRPr="000073C9">
              <w:rPr>
                <w:noProof/>
                <w:sz w:val="18"/>
                <w:szCs w:val="18"/>
              </w:rPr>
            </w:r>
            <w:r w:rsidRPr="000073C9">
              <w:rPr>
                <w:noProof/>
                <w:sz w:val="18"/>
                <w:szCs w:val="18"/>
              </w:rPr>
              <w:fldChar w:fldCharType="separate"/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Pr="000073C9">
              <w:rPr>
                <w:noProof/>
                <w:sz w:val="18"/>
                <w:szCs w:val="18"/>
              </w:rPr>
              <w:fldChar w:fldCharType="end"/>
            </w:r>
          </w:p>
          <w:p w14:paraId="64ED545E" w14:textId="77777777" w:rsidR="00E60621" w:rsidRPr="000073C9" w:rsidRDefault="00E60621" w:rsidP="007030AC">
            <w:pPr>
              <w:rPr>
                <w:color w:val="FF0000"/>
                <w:sz w:val="18"/>
                <w:szCs w:val="18"/>
              </w:rPr>
            </w:pPr>
            <w:r w:rsidRPr="000073C9">
              <w:rPr>
                <w:color w:val="FF0000"/>
                <w:sz w:val="18"/>
                <w:szCs w:val="18"/>
              </w:rPr>
              <w:t>Nome e Cognome</w:t>
            </w:r>
          </w:p>
          <w:p w14:paraId="7FCA9387" w14:textId="77777777" w:rsidR="00E60621" w:rsidRPr="000073C9" w:rsidRDefault="00E60621" w:rsidP="007030AC">
            <w:pPr>
              <w:rPr>
                <w:color w:val="FF0000"/>
                <w:sz w:val="18"/>
                <w:szCs w:val="18"/>
              </w:rPr>
            </w:pPr>
          </w:p>
          <w:p w14:paraId="198AAC23" w14:textId="77777777" w:rsidR="00E60621" w:rsidRPr="000073C9" w:rsidRDefault="00E60621" w:rsidP="007030AC">
            <w:pPr>
              <w:rPr>
                <w:color w:val="FF0000"/>
                <w:sz w:val="18"/>
                <w:szCs w:val="18"/>
              </w:rPr>
            </w:pPr>
          </w:p>
          <w:p w14:paraId="77FA8B8F" w14:textId="77777777" w:rsidR="00E60621" w:rsidRPr="000073C9" w:rsidRDefault="00F57C1F" w:rsidP="007030AC">
            <w:pPr>
              <w:rPr>
                <w:noProof/>
                <w:sz w:val="18"/>
                <w:szCs w:val="18"/>
              </w:rPr>
            </w:pPr>
            <w:r w:rsidRPr="000073C9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="00E60621" w:rsidRPr="000073C9">
              <w:rPr>
                <w:noProof/>
                <w:sz w:val="18"/>
                <w:szCs w:val="18"/>
              </w:rPr>
              <w:instrText xml:space="preserve"> FORMTEXT </w:instrText>
            </w:r>
            <w:r w:rsidRPr="000073C9">
              <w:rPr>
                <w:noProof/>
                <w:sz w:val="18"/>
                <w:szCs w:val="18"/>
              </w:rPr>
            </w:r>
            <w:r w:rsidRPr="000073C9">
              <w:rPr>
                <w:noProof/>
                <w:sz w:val="18"/>
                <w:szCs w:val="18"/>
              </w:rPr>
              <w:fldChar w:fldCharType="separate"/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="00E60621" w:rsidRPr="000073C9">
              <w:rPr>
                <w:noProof/>
                <w:sz w:val="18"/>
                <w:szCs w:val="18"/>
              </w:rPr>
              <w:t> </w:t>
            </w:r>
            <w:r w:rsidRPr="000073C9">
              <w:rPr>
                <w:noProof/>
                <w:sz w:val="18"/>
                <w:szCs w:val="18"/>
              </w:rPr>
              <w:fldChar w:fldCharType="end"/>
            </w:r>
          </w:p>
          <w:p w14:paraId="61C8ECC6" w14:textId="77777777" w:rsidR="00E60621" w:rsidRPr="000073C9" w:rsidRDefault="00E60621" w:rsidP="007030AC">
            <w:pPr>
              <w:rPr>
                <w:color w:val="FF0000"/>
                <w:sz w:val="18"/>
                <w:szCs w:val="18"/>
              </w:rPr>
            </w:pPr>
            <w:r w:rsidRPr="000073C9">
              <w:rPr>
                <w:color w:val="FF0000"/>
                <w:sz w:val="18"/>
                <w:szCs w:val="18"/>
              </w:rPr>
              <w:t xml:space="preserve">Dati iscrizione </w:t>
            </w:r>
            <w:r w:rsidR="00657C2E" w:rsidRPr="000073C9">
              <w:rPr>
                <w:color w:val="FF0000"/>
                <w:sz w:val="18"/>
                <w:szCs w:val="18"/>
              </w:rPr>
              <w:t>al registro</w:t>
            </w:r>
          </w:p>
        </w:tc>
      </w:tr>
      <w:bookmarkEnd w:id="1"/>
    </w:tbl>
    <w:tbl>
      <w:tblPr>
        <w:tblStyle w:val="Grigliatabella1"/>
        <w:tblW w:w="9781" w:type="dxa"/>
        <w:jc w:val="center"/>
        <w:tblBorders>
          <w:left w:val="none" w:sz="0" w:space="0" w:color="auto"/>
          <w:bottom w:val="single" w:sz="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1984"/>
        <w:gridCol w:w="374"/>
        <w:gridCol w:w="2036"/>
        <w:gridCol w:w="425"/>
        <w:gridCol w:w="1559"/>
      </w:tblGrid>
      <w:tr w:rsidR="005E5B07" w:rsidRPr="00FF2623" w14:paraId="763B8AC0" w14:textId="77777777" w:rsidTr="00007B50">
        <w:trPr>
          <w:jc w:val="center"/>
        </w:trPr>
        <w:tc>
          <w:tcPr>
            <w:tcW w:w="2977" w:type="dxa"/>
            <w:vAlign w:val="center"/>
          </w:tcPr>
          <w:p w14:paraId="7F6B39C8" w14:textId="77777777" w:rsidR="005E5B07" w:rsidRPr="005E5B07" w:rsidRDefault="005E5B07" w:rsidP="007030AC">
            <w:pPr>
              <w:jc w:val="center"/>
              <w:rPr>
                <w:color w:val="auto"/>
                <w:lang w:val="it-IT"/>
              </w:rPr>
            </w:pPr>
          </w:p>
          <w:p w14:paraId="4F949847" w14:textId="77777777" w:rsidR="005E5B07" w:rsidRPr="005E5B07" w:rsidRDefault="005E5B07" w:rsidP="007030AC">
            <w:pPr>
              <w:jc w:val="right"/>
              <w:rPr>
                <w:color w:val="auto"/>
                <w:lang w:val="it-IT"/>
              </w:rPr>
            </w:pPr>
            <w:r w:rsidRPr="005E5B07">
              <w:rPr>
                <w:color w:val="auto"/>
                <w:lang w:val="it-IT"/>
              </w:rPr>
              <w:t>qualificata come</w:t>
            </w:r>
          </w:p>
        </w:tc>
        <w:sdt>
          <w:sdtPr>
            <w:id w:val="1356930263"/>
          </w:sdtPr>
          <w:sdtContent>
            <w:tc>
              <w:tcPr>
                <w:tcW w:w="426" w:type="dxa"/>
                <w:vAlign w:val="center"/>
              </w:tcPr>
              <w:p w14:paraId="12A2C7EB" w14:textId="77777777" w:rsidR="005E5B07" w:rsidRPr="005E5B07" w:rsidRDefault="005E5B07" w:rsidP="007030AC">
                <w:pPr>
                  <w:jc w:val="right"/>
                  <w:rPr>
                    <w:color w:val="auto"/>
                    <w:lang w:val="it-IT"/>
                  </w:rPr>
                </w:pPr>
                <w:r w:rsidRPr="005E5B07">
                  <w:rPr>
                    <w:rFonts w:ascii="Segoe UI Symbol" w:hAnsi="Segoe UI Symbol" w:cs="Segoe UI Symbol"/>
                    <w:color w:val="auto"/>
                    <w:lang w:val="it-IT"/>
                  </w:rPr>
                  <w:t>☐</w:t>
                </w:r>
              </w:p>
            </w:tc>
          </w:sdtContent>
        </w:sdt>
        <w:tc>
          <w:tcPr>
            <w:tcW w:w="1984" w:type="dxa"/>
            <w:vAlign w:val="center"/>
          </w:tcPr>
          <w:p w14:paraId="09DC39F9" w14:textId="77777777" w:rsidR="005E5B07" w:rsidRPr="005E5B07" w:rsidRDefault="005E5B07" w:rsidP="007030AC">
            <w:pPr>
              <w:rPr>
                <w:color w:val="auto"/>
                <w:lang w:val="it-IT"/>
              </w:rPr>
            </w:pPr>
            <w:r w:rsidRPr="005E5B07">
              <w:rPr>
                <w:color w:val="auto"/>
                <w:lang w:val="it-IT"/>
              </w:rPr>
              <w:t>Micro Impresa</w:t>
            </w:r>
          </w:p>
        </w:tc>
        <w:tc>
          <w:tcPr>
            <w:tcW w:w="374" w:type="dxa"/>
            <w:vAlign w:val="center"/>
          </w:tcPr>
          <w:p w14:paraId="60A8B064" w14:textId="5B262B7E" w:rsidR="005E5B07" w:rsidRPr="005E5B07" w:rsidRDefault="005E5B07" w:rsidP="00577689">
            <w:pPr>
              <w:rPr>
                <w:color w:val="auto"/>
                <w:lang w:val="it-IT"/>
              </w:rPr>
            </w:pPr>
          </w:p>
        </w:tc>
        <w:tc>
          <w:tcPr>
            <w:tcW w:w="2036" w:type="dxa"/>
            <w:vAlign w:val="center"/>
          </w:tcPr>
          <w:p w14:paraId="4283C93D" w14:textId="5174D82B" w:rsidR="005E5B07" w:rsidRPr="005E5B07" w:rsidRDefault="00000000" w:rsidP="007030AC">
            <w:pPr>
              <w:rPr>
                <w:color w:val="auto"/>
                <w:lang w:val="it-IT"/>
              </w:rPr>
            </w:pPr>
            <w:sdt>
              <w:sdtPr>
                <w:id w:val="-1195071143"/>
              </w:sdtPr>
              <w:sdtContent>
                <w:r w:rsidR="00577689" w:rsidRPr="005E5B07">
                  <w:rPr>
                    <w:rFonts w:ascii="Segoe UI Symbol" w:hAnsi="Segoe UI Symbol" w:cs="Segoe UI Symbol"/>
                    <w:color w:val="auto"/>
                    <w:lang w:val="it-IT"/>
                  </w:rPr>
                  <w:t>☐</w:t>
                </w:r>
              </w:sdtContent>
            </w:sdt>
            <w:r w:rsidR="00577689" w:rsidRPr="005E5B07">
              <w:rPr>
                <w:color w:val="auto"/>
                <w:lang w:val="it-IT"/>
              </w:rPr>
              <w:t xml:space="preserve"> </w:t>
            </w:r>
            <w:r w:rsidR="005E5B07" w:rsidRPr="005E5B07">
              <w:rPr>
                <w:color w:val="auto"/>
                <w:lang w:val="it-IT"/>
              </w:rPr>
              <w:t>Piccola Impresa</w:t>
            </w:r>
          </w:p>
        </w:tc>
        <w:sdt>
          <w:sdtPr>
            <w:id w:val="1111629578"/>
          </w:sdtPr>
          <w:sdtContent>
            <w:tc>
              <w:tcPr>
                <w:tcW w:w="425" w:type="dxa"/>
                <w:vAlign w:val="center"/>
              </w:tcPr>
              <w:p w14:paraId="54CC0BFD" w14:textId="77777777" w:rsidR="005E5B07" w:rsidRPr="005E5B07" w:rsidRDefault="005E5B07" w:rsidP="007030AC">
                <w:pPr>
                  <w:jc w:val="right"/>
                  <w:rPr>
                    <w:color w:val="auto"/>
                    <w:lang w:val="it-IT"/>
                  </w:rPr>
                </w:pPr>
                <w:r w:rsidRPr="005E5B07">
                  <w:rPr>
                    <w:rFonts w:ascii="Segoe UI Symbol" w:hAnsi="Segoe UI Symbol" w:cs="Segoe UI Symbol"/>
                    <w:color w:val="auto"/>
                    <w:lang w:val="it-IT"/>
                  </w:rPr>
                  <w:t>☐</w:t>
                </w:r>
              </w:p>
            </w:tc>
          </w:sdtContent>
        </w:sdt>
        <w:tc>
          <w:tcPr>
            <w:tcW w:w="1559" w:type="dxa"/>
            <w:vAlign w:val="center"/>
          </w:tcPr>
          <w:p w14:paraId="32F4D927" w14:textId="77777777" w:rsidR="005E5B07" w:rsidRPr="005E5B07" w:rsidRDefault="005E5B07" w:rsidP="007030AC">
            <w:pPr>
              <w:rPr>
                <w:color w:val="auto"/>
                <w:lang w:val="it-IT"/>
              </w:rPr>
            </w:pPr>
            <w:r w:rsidRPr="005E5B07">
              <w:rPr>
                <w:color w:val="auto"/>
                <w:lang w:val="it-IT"/>
              </w:rPr>
              <w:t>Media Impresa</w:t>
            </w:r>
          </w:p>
        </w:tc>
      </w:tr>
    </w:tbl>
    <w:tbl>
      <w:tblPr>
        <w:tblStyle w:val="Grigliatabella2"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3119"/>
        <w:gridCol w:w="425"/>
        <w:gridCol w:w="1559"/>
      </w:tblGrid>
      <w:tr w:rsidR="005E5B07" w:rsidRPr="006415C2" w14:paraId="6E2A04F2" w14:textId="77777777" w:rsidTr="005E5B07">
        <w:trPr>
          <w:trHeight w:val="362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14:paraId="6546E2EE" w14:textId="77777777" w:rsidR="005E5B07" w:rsidRPr="001C1F0F" w:rsidRDefault="005E5B07" w:rsidP="007030AC">
            <w:pPr>
              <w:jc w:val="right"/>
              <w:rPr>
                <w:color w:val="auto"/>
                <w:lang w:val="it-IT"/>
              </w:rPr>
            </w:pPr>
            <w:r w:rsidRPr="001C1F0F">
              <w:rPr>
                <w:color w:val="auto"/>
                <w:lang w:val="it-IT"/>
              </w:rPr>
              <w:t>categoria di beneficiario</w:t>
            </w:r>
          </w:p>
        </w:tc>
        <w:tc>
          <w:tcPr>
            <w:tcW w:w="1701" w:type="dxa"/>
            <w:tcBorders>
              <w:bottom w:val="single" w:sz="2" w:space="0" w:color="17365D" w:themeColor="text2" w:themeShade="BF"/>
            </w:tcBorders>
          </w:tcPr>
          <w:p w14:paraId="6B7CB5FA" w14:textId="77777777" w:rsidR="005E5B07" w:rsidRPr="001C1F0F" w:rsidRDefault="005E5B07" w:rsidP="007030AC">
            <w:pPr>
              <w:rPr>
                <w:color w:val="auto"/>
                <w:lang w:val="it-IT"/>
              </w:rPr>
            </w:pPr>
            <w:r w:rsidRPr="001C1F0F">
              <w:rPr>
                <w:rFonts w:ascii="Segoe UI Symbol" w:hAnsi="Segoe UI Symbol" w:cs="Segoe UI Symbol"/>
                <w:color w:val="auto"/>
                <w:lang w:val="it-IT"/>
              </w:rPr>
              <w:t>☐</w:t>
            </w:r>
            <w:r w:rsidRPr="001C1F0F">
              <w:rPr>
                <w:color w:val="auto"/>
                <w:lang w:val="it-IT"/>
              </w:rPr>
              <w:t xml:space="preserve">     MPMI</w:t>
            </w:r>
          </w:p>
          <w:p w14:paraId="2A5E18C7" w14:textId="77777777" w:rsidR="005E5B07" w:rsidRPr="001C1F0F" w:rsidRDefault="005E5B07" w:rsidP="007030AC">
            <w:pPr>
              <w:rPr>
                <w:color w:val="auto"/>
                <w:lang w:val="it-IT"/>
              </w:rPr>
            </w:pPr>
          </w:p>
        </w:tc>
        <w:tc>
          <w:tcPr>
            <w:tcW w:w="3119" w:type="dxa"/>
            <w:tcBorders>
              <w:bottom w:val="single" w:sz="2" w:space="0" w:color="17365D" w:themeColor="text2" w:themeShade="BF"/>
            </w:tcBorders>
          </w:tcPr>
          <w:p w14:paraId="76E965ED" w14:textId="77777777" w:rsidR="005E5B07" w:rsidRPr="00522022" w:rsidRDefault="0081460A" w:rsidP="007030AC">
            <w:pPr>
              <w:rPr>
                <w:color w:val="auto"/>
                <w:highlight w:val="yellow"/>
                <w:lang w:val="it-IT"/>
              </w:rPr>
            </w:pPr>
            <w:r w:rsidRPr="00522022">
              <w:rPr>
                <w:rFonts w:ascii="Segoe UI Symbol" w:hAnsi="Segoe UI Symbol" w:cs="Segoe UI Symbol"/>
                <w:color w:val="auto"/>
                <w:lang w:val="it-IT"/>
              </w:rPr>
              <w:t>☐</w:t>
            </w:r>
            <w:r w:rsidRPr="00522022">
              <w:rPr>
                <w:color w:val="auto"/>
                <w:lang w:val="it-IT"/>
              </w:rPr>
              <w:t xml:space="preserve">     SOCIETA’ CONSORTILE</w:t>
            </w:r>
          </w:p>
        </w:tc>
        <w:tc>
          <w:tcPr>
            <w:tcW w:w="425" w:type="dxa"/>
            <w:tcBorders>
              <w:bottom w:val="single" w:sz="2" w:space="0" w:color="17365D" w:themeColor="text2" w:themeShade="BF"/>
            </w:tcBorders>
          </w:tcPr>
          <w:p w14:paraId="72F83AEB" w14:textId="77777777" w:rsidR="005E5B07" w:rsidRPr="005E5B07" w:rsidRDefault="005E5B07" w:rsidP="007030AC">
            <w:pPr>
              <w:jc w:val="right"/>
              <w:rPr>
                <w:color w:val="auto"/>
                <w:lang w:val="it-IT"/>
              </w:rPr>
            </w:pPr>
          </w:p>
        </w:tc>
        <w:tc>
          <w:tcPr>
            <w:tcW w:w="1559" w:type="dxa"/>
            <w:tcBorders>
              <w:bottom w:val="single" w:sz="2" w:space="0" w:color="17365D" w:themeColor="text2" w:themeShade="BF"/>
            </w:tcBorders>
          </w:tcPr>
          <w:p w14:paraId="37F93319" w14:textId="77777777" w:rsidR="005E5B07" w:rsidRPr="005E5B07" w:rsidRDefault="005E5B07" w:rsidP="007030AC">
            <w:pPr>
              <w:rPr>
                <w:color w:val="auto"/>
                <w:lang w:val="it-IT"/>
              </w:rPr>
            </w:pPr>
          </w:p>
        </w:tc>
      </w:tr>
    </w:tbl>
    <w:p w14:paraId="5D0CA0F6" w14:textId="77777777"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4887F0AE" w14:textId="77777777" w:rsidR="005A651F" w:rsidRPr="0025186A" w:rsidRDefault="005A651F" w:rsidP="005A651F">
      <w:pPr>
        <w:spacing w:line="276" w:lineRule="auto"/>
        <w:jc w:val="both"/>
        <w:outlineLvl w:val="0"/>
        <w:rPr>
          <w:b/>
          <w:sz w:val="22"/>
        </w:rPr>
      </w:pPr>
      <w:r w:rsidRPr="0025186A">
        <w:rPr>
          <w:b/>
          <w:sz w:val="22"/>
        </w:rPr>
        <w:t>consapevole delle sanzioni penali previste in caso di dichiarazioni non veritiere e di falsità negli atti di cui all’art. 76 del D.P.R. 28 dicembre 2000 n. 445 e della conseguente decadenza dai benefici di cui all’art. 75 del citato decreto,</w:t>
      </w:r>
    </w:p>
    <w:p w14:paraId="3F73FD5A" w14:textId="5EFAE625" w:rsidR="00906779" w:rsidRPr="001A3120" w:rsidRDefault="00E83B25" w:rsidP="00906779">
      <w:pPr>
        <w:spacing w:line="276" w:lineRule="auto"/>
        <w:jc w:val="both"/>
        <w:outlineLvl w:val="0"/>
        <w:rPr>
          <w:sz w:val="22"/>
          <w:szCs w:val="22"/>
        </w:rPr>
      </w:pPr>
      <w:r w:rsidRPr="001A3120">
        <w:rPr>
          <w:sz w:val="22"/>
          <w:szCs w:val="22"/>
        </w:rPr>
        <w:t>in relazione al progetto “……………</w:t>
      </w:r>
      <w:proofErr w:type="gramStart"/>
      <w:r w:rsidRPr="001A3120">
        <w:rPr>
          <w:sz w:val="22"/>
          <w:szCs w:val="22"/>
        </w:rPr>
        <w:t>…….</w:t>
      </w:r>
      <w:proofErr w:type="gramEnd"/>
      <w:r w:rsidRPr="001A3120">
        <w:rPr>
          <w:sz w:val="22"/>
          <w:szCs w:val="22"/>
        </w:rPr>
        <w:t>.”</w:t>
      </w:r>
      <w:r>
        <w:rPr>
          <w:sz w:val="22"/>
          <w:szCs w:val="22"/>
        </w:rPr>
        <w:t xml:space="preserve"> (</w:t>
      </w:r>
      <w:r w:rsidRPr="00240B86">
        <w:rPr>
          <w:i/>
          <w:sz w:val="22"/>
          <w:szCs w:val="22"/>
        </w:rPr>
        <w:t>inserire titolo progetto</w:t>
      </w:r>
      <w:r>
        <w:rPr>
          <w:sz w:val="22"/>
          <w:szCs w:val="22"/>
        </w:rPr>
        <w:t xml:space="preserve">) agevolato dalla Regione Abruzzo </w:t>
      </w:r>
      <w:r w:rsidRPr="00B108A9">
        <w:rPr>
          <w:sz w:val="22"/>
          <w:szCs w:val="22"/>
        </w:rPr>
        <w:t xml:space="preserve">ai sensi </w:t>
      </w:r>
      <w:r>
        <w:rPr>
          <w:sz w:val="22"/>
          <w:szCs w:val="22"/>
        </w:rPr>
        <w:t>dell’</w:t>
      </w:r>
      <w:r w:rsidRPr="00B108A9">
        <w:rPr>
          <w:bCs/>
          <w:sz w:val="22"/>
          <w:szCs w:val="22"/>
        </w:rPr>
        <w:t>Avviso Pubblico</w:t>
      </w:r>
      <w:bookmarkStart w:id="12" w:name="_Hlk147315148"/>
      <w:r>
        <w:rPr>
          <w:bCs/>
          <w:sz w:val="22"/>
          <w:szCs w:val="22"/>
        </w:rPr>
        <w:t xml:space="preserve"> </w:t>
      </w:r>
      <w:r w:rsidRPr="00F0280A">
        <w:rPr>
          <w:bCs/>
          <w:sz w:val="22"/>
          <w:szCs w:val="22"/>
        </w:rPr>
        <w:t>Intervento 1.</w:t>
      </w:r>
      <w:r>
        <w:rPr>
          <w:bCs/>
          <w:sz w:val="22"/>
          <w:szCs w:val="22"/>
        </w:rPr>
        <w:t>1</w:t>
      </w:r>
      <w:r w:rsidRPr="00F0280A">
        <w:rPr>
          <w:bCs/>
          <w:sz w:val="22"/>
          <w:szCs w:val="22"/>
        </w:rPr>
        <w:t xml:space="preserve">.1.1 </w:t>
      </w:r>
      <w:r w:rsidRPr="00F0280A">
        <w:rPr>
          <w:bCs/>
          <w:i/>
          <w:sz w:val="22"/>
          <w:szCs w:val="22"/>
        </w:rPr>
        <w:t>“</w:t>
      </w:r>
      <w:r w:rsidRPr="00F91F63">
        <w:rPr>
          <w:bCs/>
          <w:i/>
          <w:sz w:val="22"/>
          <w:szCs w:val="22"/>
        </w:rPr>
        <w:t>Sostegno a progetti di Ricerca e Innovazione delle imprese afferenti ai Domini tecnologici della Strategia Regionale di Specializzazione Intelligente RIS3 Abruzzo 21-27;</w:t>
      </w:r>
      <w:r w:rsidRPr="00F0280A">
        <w:rPr>
          <w:bCs/>
          <w:i/>
          <w:sz w:val="22"/>
          <w:szCs w:val="22"/>
        </w:rPr>
        <w:t>”</w:t>
      </w:r>
      <w:r>
        <w:rPr>
          <w:bCs/>
          <w:i/>
          <w:sz w:val="22"/>
          <w:szCs w:val="22"/>
        </w:rPr>
        <w:t xml:space="preserve"> </w:t>
      </w:r>
      <w:r w:rsidRPr="00F0280A">
        <w:rPr>
          <w:bCs/>
          <w:sz w:val="22"/>
          <w:szCs w:val="22"/>
        </w:rPr>
        <w:t>del PR Abruzzo FESR 2021/2027</w:t>
      </w:r>
      <w:bookmarkEnd w:id="12"/>
      <w:r w:rsidR="00906779" w:rsidRPr="00F0280A">
        <w:rPr>
          <w:bCs/>
          <w:sz w:val="22"/>
          <w:szCs w:val="22"/>
        </w:rPr>
        <w:t xml:space="preserve">, </w:t>
      </w:r>
      <w:r w:rsidR="00906779" w:rsidRPr="00F0280A">
        <w:rPr>
          <w:sz w:val="22"/>
          <w:szCs w:val="22"/>
        </w:rPr>
        <w:t xml:space="preserve">con comunicazione di concessione da parte del Dipartimento Sviluppo Economico-Turismo D.D. </w:t>
      </w:r>
      <w:proofErr w:type="gramStart"/>
      <w:r w:rsidR="00906779" w:rsidRPr="00F0280A">
        <w:rPr>
          <w:sz w:val="22"/>
          <w:szCs w:val="22"/>
        </w:rPr>
        <w:t>n….</w:t>
      </w:r>
      <w:proofErr w:type="gramEnd"/>
      <w:r w:rsidR="00906779" w:rsidRPr="00F0280A">
        <w:rPr>
          <w:sz w:val="22"/>
          <w:szCs w:val="22"/>
        </w:rPr>
        <w:t xml:space="preserve">. del…  </w:t>
      </w:r>
      <w:r w:rsidR="00AA20D1">
        <w:rPr>
          <w:sz w:val="22"/>
          <w:szCs w:val="22"/>
        </w:rPr>
        <w:t>trasmessa con PEC del …….</w:t>
      </w:r>
      <w:r w:rsidR="00906779" w:rsidRPr="00F0280A">
        <w:rPr>
          <w:sz w:val="22"/>
          <w:szCs w:val="22"/>
        </w:rPr>
        <w:t xml:space="preserve"> per un importo di agevolazioni pari ad Euro ………………………, </w:t>
      </w:r>
    </w:p>
    <w:p w14:paraId="216E4951" w14:textId="77777777" w:rsidR="005A651F" w:rsidRDefault="005A651F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8452BA" w:rsidRPr="00F95FF5" w14:paraId="458F5D6D" w14:textId="77777777" w:rsidTr="007030AC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14:paraId="1EFF5C94" w14:textId="77777777" w:rsidR="008452BA" w:rsidRPr="002B4DAA" w:rsidRDefault="008452BA" w:rsidP="007030A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bookmarkStart w:id="13" w:name="_Hlk484090728"/>
            <w:r w:rsidRPr="002B4DAA">
              <w:rPr>
                <w:rStyle w:val="Enfasigrassetto2"/>
                <w:color w:val="FFFFFF" w:themeColor="background1"/>
                <w:sz w:val="24"/>
                <w:szCs w:val="24"/>
              </w:rPr>
              <w:t>DICHIARA</w:t>
            </w:r>
          </w:p>
        </w:tc>
      </w:tr>
      <w:bookmarkEnd w:id="13"/>
    </w:tbl>
    <w:p w14:paraId="27FFF943" w14:textId="77777777" w:rsidR="005A651F" w:rsidRDefault="005A651F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14:paraId="220A50F0" w14:textId="77777777" w:rsidR="00EA7A8F" w:rsidRPr="00616F03" w:rsidRDefault="00EA7A8F" w:rsidP="00EA7A8F">
      <w:pPr>
        <w:spacing w:before="240" w:after="120"/>
        <w:ind w:right="72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Che l’Impresa di cui è titolare/che rappresenta:</w:t>
      </w:r>
    </w:p>
    <w:p w14:paraId="00CFD99D" w14:textId="77777777" w:rsidR="00EA7A8F" w:rsidRPr="00D1367B" w:rsidRDefault="00EA7A8F" w:rsidP="00EA7A8F">
      <w:pPr>
        <w:pStyle w:val="Paragrafoelenco"/>
        <w:numPr>
          <w:ilvl w:val="0"/>
          <w:numId w:val="25"/>
        </w:numPr>
        <w:spacing w:before="240" w:after="120"/>
        <w:ind w:right="72"/>
        <w:jc w:val="both"/>
        <w:outlineLvl w:val="0"/>
        <w:rPr>
          <w:sz w:val="22"/>
          <w:szCs w:val="22"/>
        </w:rPr>
      </w:pPr>
      <w:r w:rsidRPr="00D1367B">
        <w:rPr>
          <w:sz w:val="22"/>
          <w:szCs w:val="22"/>
        </w:rPr>
        <w:t>è attiva;</w:t>
      </w:r>
    </w:p>
    <w:p w14:paraId="40DC0805" w14:textId="77777777" w:rsidR="00EA7A8F" w:rsidRPr="00366E31" w:rsidRDefault="00EA7A8F" w:rsidP="00EA7A8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nel pieno e libero esercizio dei propri diritti, non trovandosi in stato di fallimento, liquidazione coatta, liquidazione volontaria, concordato preventivo (ad eccezione del concordato preventivo con continuità aziendale), amministrazione controllata o scioglimento o liquidazione, né </w:t>
      </w:r>
      <w:r w:rsidR="007A34B9">
        <w:rPr>
          <w:sz w:val="22"/>
          <w:szCs w:val="22"/>
        </w:rPr>
        <w:t>ha</w:t>
      </w:r>
      <w:r w:rsidRPr="00366E31">
        <w:rPr>
          <w:sz w:val="22"/>
          <w:szCs w:val="22"/>
        </w:rPr>
        <w:t xml:space="preserve"> in atto procedimenti o provvedimenti per l’applicazione di una delle misure di prevenzione di cui alla legge 19 marzo 1990 n°55 e successive modificazioni ed integrazioni sia per l’impresa che per gli amministratori;</w:t>
      </w:r>
    </w:p>
    <w:p w14:paraId="542C7332" w14:textId="77777777" w:rsidR="00EA7A8F" w:rsidRPr="00366E31" w:rsidRDefault="00EA7A8F" w:rsidP="00EA7A8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in regola rispetto alle disposizioni in materia di contributi previdenzial</w:t>
      </w:r>
      <w:r>
        <w:rPr>
          <w:sz w:val="22"/>
          <w:szCs w:val="22"/>
        </w:rPr>
        <w:t>i, assistenziali ed assicurativi</w:t>
      </w:r>
      <w:r w:rsidRPr="00366E31">
        <w:rPr>
          <w:sz w:val="22"/>
          <w:szCs w:val="22"/>
        </w:rPr>
        <w:t xml:space="preserve"> a favore dei lavoratori, di sicurezza sui luoghi di lavoro, di contratti collettivi di lavoro, di inserimento dei disabili, di pari opportunità tra uomo e donna, edilizia, urbanistica e di tutela ambientale;</w:t>
      </w:r>
    </w:p>
    <w:p w14:paraId="484C2020" w14:textId="77777777" w:rsidR="00EA7A8F" w:rsidRDefault="00EA7A8F" w:rsidP="00EA7A8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in regola con la normativa antimafia, ove ricorra;</w:t>
      </w:r>
    </w:p>
    <w:p w14:paraId="69D9DBF7" w14:textId="543B5C43" w:rsidR="00906779" w:rsidRPr="000771F6" w:rsidRDefault="00906779" w:rsidP="00906779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0771F6">
        <w:rPr>
          <w:sz w:val="22"/>
          <w:szCs w:val="22"/>
        </w:rPr>
        <w:t xml:space="preserve">ha la sede legale o operativa, interessata dall’investimento, ubicata nella Regione Abruzzo, ai sensi dell’art. </w:t>
      </w:r>
      <w:r w:rsidR="000771F6" w:rsidRPr="000771F6">
        <w:rPr>
          <w:sz w:val="22"/>
          <w:szCs w:val="22"/>
        </w:rPr>
        <w:t>8</w:t>
      </w:r>
      <w:r w:rsidRPr="000771F6">
        <w:rPr>
          <w:sz w:val="22"/>
          <w:szCs w:val="22"/>
        </w:rPr>
        <w:t xml:space="preserve">, comma </w:t>
      </w:r>
      <w:r w:rsidR="000771F6" w:rsidRPr="000771F6">
        <w:rPr>
          <w:sz w:val="22"/>
          <w:szCs w:val="22"/>
        </w:rPr>
        <w:t>1</w:t>
      </w:r>
      <w:r w:rsidRPr="000771F6">
        <w:rPr>
          <w:sz w:val="22"/>
          <w:szCs w:val="22"/>
        </w:rPr>
        <w:t xml:space="preserve"> dell’Avviso pubblico e nello specifico …………………… </w:t>
      </w:r>
      <w:r w:rsidRPr="000771F6">
        <w:rPr>
          <w:sz w:val="22"/>
        </w:rPr>
        <w:t>(</w:t>
      </w:r>
      <w:r w:rsidRPr="000771F6">
        <w:rPr>
          <w:i/>
          <w:sz w:val="22"/>
        </w:rPr>
        <w:t>indicare localizzazione</w:t>
      </w:r>
      <w:r w:rsidRPr="000771F6">
        <w:rPr>
          <w:sz w:val="22"/>
        </w:rPr>
        <w:t>)</w:t>
      </w:r>
      <w:r w:rsidRPr="000771F6">
        <w:rPr>
          <w:sz w:val="22"/>
          <w:szCs w:val="22"/>
        </w:rPr>
        <w:t>;</w:t>
      </w:r>
    </w:p>
    <w:p w14:paraId="350E9EA5" w14:textId="09632107" w:rsidR="003D5151" w:rsidRPr="00B76EAB" w:rsidRDefault="003D5151" w:rsidP="003D5151">
      <w:pPr>
        <w:pStyle w:val="Paragrafoelenco"/>
        <w:numPr>
          <w:ilvl w:val="0"/>
          <w:numId w:val="22"/>
        </w:numPr>
        <w:jc w:val="both"/>
        <w:rPr>
          <w:sz w:val="22"/>
          <w:szCs w:val="22"/>
        </w:rPr>
      </w:pPr>
      <w:r w:rsidRPr="00B76EAB">
        <w:rPr>
          <w:sz w:val="22"/>
          <w:szCs w:val="22"/>
        </w:rPr>
        <w:t>non è destinataria di un ordine di recupero pendente per effetto di una precedente decisione della Commissione che dichiara un aiuto illegale e incompatibile con il mercato interno (c.d. dichiarazione Deggendorf).</w:t>
      </w:r>
    </w:p>
    <w:p w14:paraId="3193E391" w14:textId="77777777" w:rsidR="003D5151" w:rsidRDefault="003D5151" w:rsidP="003D5151">
      <w:pPr>
        <w:pStyle w:val="Stile2"/>
        <w:numPr>
          <w:ilvl w:val="0"/>
          <w:numId w:val="0"/>
        </w:numPr>
        <w:spacing w:line="276" w:lineRule="auto"/>
        <w:ind w:left="720"/>
        <w:rPr>
          <w:sz w:val="22"/>
          <w:szCs w:val="22"/>
        </w:rPr>
      </w:pPr>
    </w:p>
    <w:p w14:paraId="032E51AA" w14:textId="77777777" w:rsidR="00EA7C2F" w:rsidRPr="00B976FF" w:rsidRDefault="00EA7C2F" w:rsidP="00EA7C2F">
      <w:pPr>
        <w:pStyle w:val="Stile2"/>
        <w:numPr>
          <w:ilvl w:val="0"/>
          <w:numId w:val="0"/>
        </w:numPr>
        <w:spacing w:line="276" w:lineRule="auto"/>
        <w:ind w:left="720"/>
        <w:rPr>
          <w:sz w:val="22"/>
          <w:szCs w:val="22"/>
        </w:rPr>
      </w:pPr>
    </w:p>
    <w:p w14:paraId="22FFA40D" w14:textId="2B55D2B4" w:rsidR="00EA7C2F" w:rsidRPr="00522022" w:rsidRDefault="00EA7C2F" w:rsidP="00EA7C2F">
      <w:pPr>
        <w:pStyle w:val="Stile2"/>
        <w:numPr>
          <w:ilvl w:val="0"/>
          <w:numId w:val="0"/>
        </w:numPr>
        <w:spacing w:line="276" w:lineRule="auto"/>
        <w:ind w:left="360"/>
        <w:rPr>
          <w:i/>
          <w:sz w:val="22"/>
          <w:szCs w:val="22"/>
        </w:rPr>
      </w:pPr>
      <w:r w:rsidRPr="00522022">
        <w:rPr>
          <w:i/>
          <w:sz w:val="22"/>
          <w:szCs w:val="22"/>
        </w:rPr>
        <w:t xml:space="preserve">Le tre dichiarazioni che seguono, devono essere inserite, in aggiunta alle precedenti, </w:t>
      </w:r>
      <w:r w:rsidR="000771F6">
        <w:rPr>
          <w:i/>
          <w:sz w:val="22"/>
          <w:szCs w:val="22"/>
        </w:rPr>
        <w:t xml:space="preserve">esclusivamente </w:t>
      </w:r>
      <w:r w:rsidRPr="00522022">
        <w:rPr>
          <w:i/>
          <w:sz w:val="22"/>
          <w:szCs w:val="22"/>
        </w:rPr>
        <w:t>nelle richieste di saldo presentate da una società consortile:</w:t>
      </w:r>
    </w:p>
    <w:p w14:paraId="44455088" w14:textId="77777777" w:rsidR="00EA7C2F" w:rsidRPr="00522022" w:rsidRDefault="00EA7C2F" w:rsidP="00EA7C2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522022">
        <w:rPr>
          <w:sz w:val="22"/>
          <w:szCs w:val="22"/>
        </w:rPr>
        <w:lastRenderedPageBreak/>
        <w:t xml:space="preserve">è costituita da almeno 3 PMI già iscritte nel registro delle imprese presso la CCIAA territorialmente competente e con sede legale ovvero operativa …………………… </w:t>
      </w:r>
      <w:r w:rsidRPr="00522022">
        <w:rPr>
          <w:sz w:val="22"/>
        </w:rPr>
        <w:t>(</w:t>
      </w:r>
      <w:r w:rsidRPr="00522022">
        <w:rPr>
          <w:i/>
          <w:sz w:val="22"/>
        </w:rPr>
        <w:t>indicare localizzazione</w:t>
      </w:r>
      <w:r w:rsidR="00522022">
        <w:rPr>
          <w:i/>
          <w:sz w:val="22"/>
        </w:rPr>
        <w:t xml:space="preserve"> </w:t>
      </w:r>
      <w:r w:rsidRPr="00522022">
        <w:rPr>
          <w:i/>
          <w:sz w:val="22"/>
        </w:rPr>
        <w:t>per ogni PMI</w:t>
      </w:r>
      <w:r w:rsidRPr="00522022">
        <w:rPr>
          <w:sz w:val="22"/>
        </w:rPr>
        <w:t>)</w:t>
      </w:r>
      <w:r w:rsidRPr="00522022">
        <w:rPr>
          <w:sz w:val="22"/>
          <w:szCs w:val="22"/>
        </w:rPr>
        <w:t xml:space="preserve">; </w:t>
      </w:r>
    </w:p>
    <w:p w14:paraId="322F38AA" w14:textId="77777777" w:rsidR="00EA7C2F" w:rsidRPr="00522022" w:rsidRDefault="00EA7C2F" w:rsidP="00EA7C2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522022">
        <w:rPr>
          <w:sz w:val="22"/>
          <w:szCs w:val="22"/>
        </w:rPr>
        <w:t xml:space="preserve">soddisfa il requisito in base al quale, la quota sottoscritta da ciascuna PMI deve essere inferiore al 50% del capitale sociale; </w:t>
      </w:r>
    </w:p>
    <w:p w14:paraId="589DA1A1" w14:textId="77777777" w:rsidR="00EA7C2F" w:rsidRPr="00522022" w:rsidRDefault="00EA7C2F" w:rsidP="00EA7C2F">
      <w:pPr>
        <w:pStyle w:val="Stile2"/>
        <w:numPr>
          <w:ilvl w:val="0"/>
          <w:numId w:val="22"/>
        </w:numPr>
        <w:spacing w:line="276" w:lineRule="auto"/>
        <w:rPr>
          <w:i/>
          <w:sz w:val="22"/>
          <w:szCs w:val="22"/>
        </w:rPr>
      </w:pPr>
      <w:r w:rsidRPr="00522022">
        <w:rPr>
          <w:sz w:val="22"/>
          <w:szCs w:val="22"/>
        </w:rPr>
        <w:t>soddisfa il requisito in base al quale, la maggioranza del capitale sociale deve essere detenuto da PMI</w:t>
      </w:r>
      <w:r w:rsidRPr="00522022">
        <w:rPr>
          <w:i/>
          <w:sz w:val="22"/>
          <w:szCs w:val="22"/>
        </w:rPr>
        <w:t xml:space="preserve">. </w:t>
      </w:r>
    </w:p>
    <w:p w14:paraId="324E8F75" w14:textId="77777777" w:rsidR="00EA7A8F" w:rsidRPr="00B976FF" w:rsidRDefault="00EA7A8F" w:rsidP="007600C0">
      <w:pPr>
        <w:pStyle w:val="Stile2"/>
        <w:numPr>
          <w:ilvl w:val="0"/>
          <w:numId w:val="0"/>
        </w:numPr>
        <w:spacing w:line="276" w:lineRule="auto"/>
        <w:ind w:left="720"/>
        <w:rPr>
          <w:i/>
          <w:strike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7600C0" w:rsidRPr="00F95FF5" w14:paraId="23C6729F" w14:textId="77777777" w:rsidTr="007030AC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14:paraId="0AE2398C" w14:textId="77777777" w:rsidR="007600C0" w:rsidRPr="002B4DAA" w:rsidRDefault="007600C0" w:rsidP="007030A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bookmarkStart w:id="14" w:name="_Hlk484090985"/>
            <w:r w:rsidRPr="002B4DAA">
              <w:rPr>
                <w:rStyle w:val="Enfasigrassetto2"/>
                <w:color w:val="FFFFFF" w:themeColor="background1"/>
                <w:sz w:val="24"/>
                <w:szCs w:val="24"/>
              </w:rPr>
              <w:t>CHIEDE</w:t>
            </w:r>
          </w:p>
        </w:tc>
      </w:tr>
      <w:bookmarkEnd w:id="14"/>
    </w:tbl>
    <w:p w14:paraId="0F356B19" w14:textId="77777777" w:rsidR="008A0E5E" w:rsidRPr="00B108A9" w:rsidRDefault="008A0E5E" w:rsidP="009E39AD">
      <w:pPr>
        <w:tabs>
          <w:tab w:val="left" w:pos="284"/>
        </w:tabs>
        <w:spacing w:after="120" w:line="340" w:lineRule="exact"/>
        <w:jc w:val="both"/>
        <w:rPr>
          <w:sz w:val="22"/>
          <w:szCs w:val="22"/>
        </w:rPr>
      </w:pPr>
    </w:p>
    <w:p w14:paraId="0F5A45A6" w14:textId="77777777" w:rsidR="008A0E5E" w:rsidRPr="00B108A9" w:rsidRDefault="008A0E5E" w:rsidP="008A0E5E">
      <w:pPr>
        <w:numPr>
          <w:ilvl w:val="0"/>
          <w:numId w:val="6"/>
        </w:numPr>
        <w:tabs>
          <w:tab w:val="clear" w:pos="720"/>
          <w:tab w:val="num" w:pos="567"/>
        </w:tabs>
        <w:ind w:left="567" w:right="72" w:hanging="567"/>
        <w:jc w:val="both"/>
        <w:rPr>
          <w:sz w:val="22"/>
          <w:szCs w:val="22"/>
        </w:rPr>
      </w:pPr>
      <w:r w:rsidRPr="00B108A9">
        <w:rPr>
          <w:sz w:val="22"/>
          <w:szCs w:val="22"/>
        </w:rPr>
        <w:t>l’erogazione</w:t>
      </w:r>
      <w:r w:rsidR="00D5142F">
        <w:rPr>
          <w:sz w:val="22"/>
          <w:szCs w:val="22"/>
        </w:rPr>
        <w:t xml:space="preserve"> </w:t>
      </w:r>
      <w:r w:rsidRPr="00B108A9">
        <w:rPr>
          <w:sz w:val="22"/>
          <w:szCs w:val="22"/>
          <w:u w:val="single"/>
        </w:rPr>
        <w:t>dell’</w:t>
      </w:r>
      <w:r w:rsidRPr="003164E2">
        <w:rPr>
          <w:b/>
          <w:bCs/>
          <w:sz w:val="22"/>
          <w:szCs w:val="22"/>
          <w:u w:val="single"/>
        </w:rPr>
        <w:t>anticipazione</w:t>
      </w:r>
      <w:r w:rsidRPr="00B108A9">
        <w:rPr>
          <w:sz w:val="22"/>
          <w:szCs w:val="22"/>
        </w:rPr>
        <w:t xml:space="preserve"> prevista di Euro …………………</w:t>
      </w:r>
      <w:proofErr w:type="gramStart"/>
      <w:r w:rsidRPr="00B108A9">
        <w:rPr>
          <w:sz w:val="22"/>
          <w:szCs w:val="22"/>
        </w:rPr>
        <w:t>…….</w:t>
      </w:r>
      <w:proofErr w:type="gramEnd"/>
      <w:r w:rsidRPr="00B108A9">
        <w:rPr>
          <w:sz w:val="22"/>
          <w:szCs w:val="22"/>
        </w:rPr>
        <w:t>., pari al 40% dell’ammontare complessivo delle agevolazioni concesse, dietro presentazione di:</w:t>
      </w:r>
    </w:p>
    <w:p w14:paraId="152EA130" w14:textId="77777777" w:rsidR="008A0E5E" w:rsidRPr="00B108A9" w:rsidRDefault="008A0E5E" w:rsidP="008A0E5E">
      <w:pPr>
        <w:ind w:right="72"/>
        <w:jc w:val="both"/>
        <w:rPr>
          <w:sz w:val="22"/>
          <w:szCs w:val="22"/>
        </w:rPr>
      </w:pPr>
    </w:p>
    <w:p w14:paraId="38EA6489" w14:textId="7BBCFC5E" w:rsidR="008A0E5E" w:rsidRDefault="00F57C1F" w:rsidP="008A0E5E">
      <w:pPr>
        <w:ind w:left="709" w:right="72" w:hanging="142"/>
        <w:jc w:val="both"/>
        <w:rPr>
          <w:sz w:val="22"/>
          <w:szCs w:val="22"/>
        </w:rPr>
      </w:pPr>
      <w:r w:rsidRPr="00B108A9">
        <w:rPr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8A0E5E" w:rsidRPr="00B108A9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B108A9">
        <w:rPr>
          <w:sz w:val="22"/>
          <w:szCs w:val="22"/>
        </w:rPr>
        <w:fldChar w:fldCharType="end"/>
      </w:r>
      <w:r w:rsidR="008A0E5E" w:rsidRPr="00B108A9">
        <w:rPr>
          <w:sz w:val="22"/>
          <w:szCs w:val="22"/>
        </w:rPr>
        <w:t xml:space="preserve">     Fideiussione o polizza assicurativa </w:t>
      </w:r>
    </w:p>
    <w:p w14:paraId="1C2AA760" w14:textId="2B63BFDB" w:rsidR="00300FDF" w:rsidRDefault="00300FDF" w:rsidP="008A0E5E">
      <w:pPr>
        <w:ind w:left="709" w:right="72" w:hanging="142"/>
        <w:jc w:val="both"/>
        <w:rPr>
          <w:sz w:val="22"/>
          <w:szCs w:val="22"/>
        </w:rPr>
      </w:pPr>
    </w:p>
    <w:p w14:paraId="0B47985E" w14:textId="77777777" w:rsidR="008A0E5E" w:rsidRPr="00B108A9" w:rsidRDefault="008A0E5E" w:rsidP="008A0E5E">
      <w:pPr>
        <w:ind w:left="567" w:right="72" w:hanging="567"/>
        <w:jc w:val="both"/>
        <w:rPr>
          <w:sz w:val="22"/>
          <w:szCs w:val="22"/>
        </w:rPr>
      </w:pPr>
    </w:p>
    <w:p w14:paraId="54ACFD94" w14:textId="77777777" w:rsidR="00C0093A" w:rsidRPr="00300FDF" w:rsidRDefault="008A0E5E" w:rsidP="00300FDF">
      <w:pPr>
        <w:ind w:right="72"/>
        <w:jc w:val="both"/>
        <w:rPr>
          <w:sz w:val="22"/>
          <w:szCs w:val="22"/>
        </w:rPr>
      </w:pPr>
      <w:r w:rsidRPr="00300FDF">
        <w:rPr>
          <w:sz w:val="22"/>
          <w:szCs w:val="22"/>
        </w:rPr>
        <w:t>che il suddetto importo sia accreditato sul seguente conto corrente bancario intestato all’impresa</w:t>
      </w:r>
      <w:r w:rsidR="00582758" w:rsidRPr="00300FDF">
        <w:rPr>
          <w:sz w:val="22"/>
          <w:szCs w:val="22"/>
        </w:rPr>
        <w:t>, individuato come conto corrente dedicato al progetto</w:t>
      </w:r>
      <w:r w:rsidRPr="00300FDF">
        <w:rPr>
          <w:sz w:val="22"/>
          <w:szCs w:val="22"/>
        </w:rPr>
        <w:t xml:space="preserve">: </w:t>
      </w:r>
    </w:p>
    <w:p w14:paraId="0B88EFC9" w14:textId="77777777" w:rsidR="004841A9" w:rsidRDefault="004841A9" w:rsidP="004841A9">
      <w:pPr>
        <w:pStyle w:val="Paragrafoelenco"/>
        <w:ind w:left="567" w:right="72"/>
        <w:jc w:val="both"/>
        <w:rPr>
          <w:sz w:val="22"/>
          <w:szCs w:val="22"/>
        </w:rPr>
      </w:pPr>
    </w:p>
    <w:p w14:paraId="1F639D68" w14:textId="77777777" w:rsidR="004841A9" w:rsidRDefault="004841A9" w:rsidP="004841A9">
      <w:pPr>
        <w:pStyle w:val="Paragrafoelenco"/>
        <w:spacing w:before="120" w:line="360" w:lineRule="auto"/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c/c n. _____________________, presso ______________________________________</w:t>
      </w:r>
    </w:p>
    <w:p w14:paraId="4B9A58C6" w14:textId="77777777" w:rsidR="004841A9" w:rsidRDefault="004841A9" w:rsidP="004841A9">
      <w:pPr>
        <w:pStyle w:val="Paragrafoelenco"/>
        <w:spacing w:before="120" w:line="360" w:lineRule="auto"/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intestato a ________________________________________________________________,</w:t>
      </w:r>
    </w:p>
    <w:p w14:paraId="7B4C9465" w14:textId="77777777" w:rsidR="004841A9" w:rsidRDefault="004841A9" w:rsidP="004841A9">
      <w:pPr>
        <w:pStyle w:val="Paragrafoelenco"/>
        <w:ind w:left="567" w:right="72"/>
        <w:jc w:val="both"/>
        <w:rPr>
          <w:sz w:val="22"/>
          <w:szCs w:val="22"/>
        </w:rPr>
      </w:pPr>
      <w:r>
        <w:rPr>
          <w:b/>
          <w:sz w:val="22"/>
          <w:szCs w:val="22"/>
        </w:rPr>
        <w:t>IBAN</w:t>
      </w:r>
      <w:r>
        <w:rPr>
          <w:sz w:val="22"/>
          <w:szCs w:val="22"/>
        </w:rPr>
        <w:t>: |__|__|__|__|__|__|__|__|__|__|__|__|__|__|__|__|__|__|__|__|__|__|__|__|__|__|__|</w:t>
      </w:r>
    </w:p>
    <w:p w14:paraId="43E5D92F" w14:textId="77777777" w:rsidR="00C0093A" w:rsidRDefault="00C0093A" w:rsidP="00C0093A">
      <w:pPr>
        <w:pStyle w:val="Paragrafoelenco"/>
        <w:ind w:left="567" w:right="72"/>
        <w:jc w:val="both"/>
        <w:rPr>
          <w:sz w:val="22"/>
          <w:szCs w:val="22"/>
        </w:rPr>
      </w:pPr>
    </w:p>
    <w:p w14:paraId="63C9A887" w14:textId="77777777" w:rsidR="00C0093A" w:rsidRDefault="00C0093A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</w:r>
      <w:bookmarkStart w:id="15" w:name="_Hlk498069727"/>
      <w:r>
        <w:rPr>
          <w:sz w:val="22"/>
        </w:rPr>
        <w:t xml:space="preserve">     Nominativo/i delle persone delegate ad operare sul suddetto conto:</w:t>
      </w:r>
    </w:p>
    <w:p w14:paraId="4A5335AF" w14:textId="77777777" w:rsidR="00C0093A" w:rsidRDefault="00C0093A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  <w:t xml:space="preserve">     Nome</w:t>
      </w:r>
      <w:r w:rsidR="00EE4CB7">
        <w:rPr>
          <w:sz w:val="22"/>
        </w:rPr>
        <w:t xml:space="preserve"> ………………………………</w:t>
      </w:r>
      <w:proofErr w:type="gramStart"/>
      <w:r w:rsidR="00EE4CB7">
        <w:rPr>
          <w:sz w:val="22"/>
        </w:rPr>
        <w:t>…….</w:t>
      </w:r>
      <w:proofErr w:type="gramEnd"/>
      <w:r>
        <w:rPr>
          <w:sz w:val="22"/>
        </w:rPr>
        <w:t>, Cognome</w:t>
      </w:r>
      <w:r w:rsidR="00EE4CB7">
        <w:rPr>
          <w:sz w:val="22"/>
        </w:rPr>
        <w:t xml:space="preserve"> …………………………………………………..</w:t>
      </w:r>
      <w:r>
        <w:rPr>
          <w:sz w:val="22"/>
        </w:rPr>
        <w:t xml:space="preserve">, </w:t>
      </w:r>
    </w:p>
    <w:p w14:paraId="753F50F7" w14:textId="77777777" w:rsidR="00EE4CB7" w:rsidRDefault="00EE4CB7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 xml:space="preserve">          Luogo e data di </w:t>
      </w:r>
      <w:r w:rsidR="00C0093A">
        <w:rPr>
          <w:sz w:val="22"/>
        </w:rPr>
        <w:t>nascita</w:t>
      </w:r>
      <w:r>
        <w:rPr>
          <w:sz w:val="22"/>
        </w:rPr>
        <w:t xml:space="preserve"> ……………………………………</w:t>
      </w:r>
    </w:p>
    <w:p w14:paraId="1911FE22" w14:textId="77777777" w:rsidR="003223D8" w:rsidRDefault="00EE4CB7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</w:r>
      <w:r w:rsidR="00C0093A">
        <w:rPr>
          <w:sz w:val="22"/>
        </w:rPr>
        <w:t>(</w:t>
      </w:r>
      <w:r w:rsidR="00C0093A" w:rsidRPr="00C0093A">
        <w:rPr>
          <w:i/>
          <w:sz w:val="22"/>
        </w:rPr>
        <w:t>da ripetere in caso di più soggetti delegati</w:t>
      </w:r>
      <w:r w:rsidR="00C0093A">
        <w:rPr>
          <w:sz w:val="22"/>
        </w:rPr>
        <w:t>)</w:t>
      </w:r>
    </w:p>
    <w:bookmarkEnd w:id="15"/>
    <w:p w14:paraId="624F0F21" w14:textId="77777777" w:rsidR="003223D8" w:rsidRDefault="003223D8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251A9E" w:rsidRPr="00F95FF5" w14:paraId="55582C43" w14:textId="77777777" w:rsidTr="00135AD2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14:paraId="0E044859" w14:textId="77777777" w:rsidR="00251A9E" w:rsidRPr="002B4DAA" w:rsidRDefault="00251A9E" w:rsidP="00135AD2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23FF3">
              <w:rPr>
                <w:rStyle w:val="Enfasigrassetto2"/>
                <w:color w:val="FFFFFF" w:themeColor="background1"/>
                <w:sz w:val="24"/>
                <w:szCs w:val="24"/>
              </w:rPr>
              <w:t>ALLEGA</w:t>
            </w:r>
          </w:p>
        </w:tc>
      </w:tr>
    </w:tbl>
    <w:p w14:paraId="32A6ED71" w14:textId="77777777" w:rsidR="00C0093A" w:rsidRDefault="00C0093A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</w:p>
    <w:p w14:paraId="68410063" w14:textId="2539800C" w:rsidR="008A0E5E" w:rsidRPr="00D1074F" w:rsidRDefault="008A0E5E" w:rsidP="008A0E5E">
      <w:pPr>
        <w:numPr>
          <w:ilvl w:val="0"/>
          <w:numId w:val="7"/>
        </w:numPr>
        <w:tabs>
          <w:tab w:val="left" w:pos="1800"/>
        </w:tabs>
        <w:ind w:left="357" w:hanging="357"/>
        <w:jc w:val="both"/>
        <w:rPr>
          <w:sz w:val="22"/>
        </w:rPr>
      </w:pPr>
      <w:r w:rsidRPr="00D1074F">
        <w:rPr>
          <w:sz w:val="22"/>
        </w:rPr>
        <w:t>Fideiussione o polizza assicurativa</w:t>
      </w:r>
      <w:r>
        <w:rPr>
          <w:sz w:val="22"/>
        </w:rPr>
        <w:t xml:space="preserve"> secondo il </w:t>
      </w:r>
      <w:r w:rsidRPr="00FE7B40">
        <w:rPr>
          <w:b/>
          <w:sz w:val="22"/>
        </w:rPr>
        <w:t xml:space="preserve">Modello </w:t>
      </w:r>
      <w:r w:rsidR="000F08A4" w:rsidRPr="00FE7B40">
        <w:rPr>
          <w:b/>
          <w:sz w:val="22"/>
        </w:rPr>
        <w:t>2</w:t>
      </w:r>
      <w:r w:rsidR="003642ED">
        <w:rPr>
          <w:b/>
          <w:sz w:val="22"/>
        </w:rPr>
        <w:t xml:space="preserve"> “S</w:t>
      </w:r>
      <w:r w:rsidR="003642ED" w:rsidRPr="003642ED">
        <w:rPr>
          <w:b/>
          <w:sz w:val="22"/>
        </w:rPr>
        <w:t>chema di garanzia fideiussoria</w:t>
      </w:r>
      <w:r w:rsidR="003642ED">
        <w:rPr>
          <w:b/>
          <w:sz w:val="22"/>
        </w:rPr>
        <w:t>”</w:t>
      </w:r>
      <w:r w:rsidR="003642ED">
        <w:rPr>
          <w:sz w:val="22"/>
        </w:rPr>
        <w:t>.</w:t>
      </w:r>
    </w:p>
    <w:p w14:paraId="0EBE984D" w14:textId="77777777" w:rsidR="008A0E5E" w:rsidRDefault="008A0E5E" w:rsidP="008A0E5E">
      <w:pPr>
        <w:pStyle w:val="Indentro"/>
        <w:ind w:left="0" w:firstLine="0"/>
      </w:pPr>
    </w:p>
    <w:p w14:paraId="40E5833C" w14:textId="77777777" w:rsidR="008A0E5E" w:rsidRDefault="008A0E5E" w:rsidP="008A0E5E">
      <w:pPr>
        <w:pStyle w:val="Indentro"/>
        <w:ind w:left="0" w:firstLine="0"/>
      </w:pPr>
    </w:p>
    <w:p w14:paraId="3FE876A7" w14:textId="55976DA4" w:rsidR="008A0E5E" w:rsidRDefault="008A0E5E" w:rsidP="008A0E5E">
      <w:pPr>
        <w:tabs>
          <w:tab w:val="right" w:pos="8787"/>
        </w:tabs>
        <w:spacing w:line="360" w:lineRule="auto"/>
        <w:ind w:right="72"/>
      </w:pPr>
      <w:r>
        <w:t xml:space="preserve">Data …………………….                                                                                             </w:t>
      </w:r>
      <w:r w:rsidR="000771F6">
        <w:t>Sottoscrizione Digitale</w:t>
      </w:r>
    </w:p>
    <w:p w14:paraId="541CC70C" w14:textId="132AA0A2" w:rsidR="008A0E5E" w:rsidRDefault="008A0E5E" w:rsidP="008A0E5E">
      <w:pPr>
        <w:tabs>
          <w:tab w:val="left" w:pos="138"/>
          <w:tab w:val="right" w:pos="8717"/>
        </w:tabs>
        <w:jc w:val="both"/>
        <w:rPr>
          <w:b/>
          <w:bCs/>
          <w:sz w:val="24"/>
        </w:rPr>
      </w:pPr>
      <w:r>
        <w:tab/>
      </w:r>
      <w:r>
        <w:tab/>
        <w:t xml:space="preserve">   </w:t>
      </w:r>
      <w:r w:rsidR="000771F6">
        <w:t xml:space="preserve">   </w:t>
      </w:r>
      <w:r>
        <w:t>………………………….</w:t>
      </w:r>
      <w:r>
        <w:tab/>
      </w:r>
    </w:p>
    <w:p w14:paraId="21A55708" w14:textId="5F087F48" w:rsidR="00906779" w:rsidRDefault="00906779" w:rsidP="0077242A">
      <w:pPr>
        <w:pStyle w:val="Blockquote"/>
        <w:ind w:left="0"/>
        <w:outlineLvl w:val="0"/>
        <w:rPr>
          <w:b/>
          <w:sz w:val="32"/>
          <w:szCs w:val="32"/>
        </w:rPr>
      </w:pPr>
    </w:p>
    <w:p w14:paraId="1197144B" w14:textId="77777777" w:rsidR="00306BBB" w:rsidRDefault="00306BBB" w:rsidP="00627EBF">
      <w:pPr>
        <w:pStyle w:val="Blockquote"/>
        <w:ind w:left="0"/>
        <w:outlineLvl w:val="0"/>
        <w:rPr>
          <w:b/>
          <w:sz w:val="32"/>
          <w:szCs w:val="32"/>
        </w:rPr>
      </w:pPr>
    </w:p>
    <w:sectPr w:rsidR="00306BBB" w:rsidSect="003F7C28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8FD3" w14:textId="77777777" w:rsidR="00416CD6" w:rsidRDefault="00416CD6" w:rsidP="00401965">
      <w:r>
        <w:separator/>
      </w:r>
    </w:p>
  </w:endnote>
  <w:endnote w:type="continuationSeparator" w:id="0">
    <w:p w14:paraId="65325895" w14:textId="77777777" w:rsidR="00416CD6" w:rsidRDefault="00416CD6" w:rsidP="0040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0A7E" w14:textId="77777777" w:rsidR="003E1EC7" w:rsidRDefault="003E1EC7" w:rsidP="00827270">
    <w:pPr>
      <w:pStyle w:val="Pidipagina"/>
      <w:ind w:firstLine="709"/>
    </w:pPr>
  </w:p>
  <w:p w14:paraId="6F4A5571" w14:textId="77777777" w:rsidR="003E1EC7" w:rsidRDefault="003E1EC7" w:rsidP="00043B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43102" w14:textId="77777777" w:rsidR="00416CD6" w:rsidRDefault="00416CD6" w:rsidP="00401965">
      <w:r>
        <w:separator/>
      </w:r>
    </w:p>
  </w:footnote>
  <w:footnote w:type="continuationSeparator" w:id="0">
    <w:p w14:paraId="19C19E5C" w14:textId="77777777" w:rsidR="00416CD6" w:rsidRDefault="00416CD6" w:rsidP="00401965">
      <w:r>
        <w:continuationSeparator/>
      </w:r>
    </w:p>
  </w:footnote>
  <w:footnote w:id="1">
    <w:p w14:paraId="33021EF0" w14:textId="77777777" w:rsidR="003E1EC7" w:rsidRDefault="003E1EC7" w:rsidP="00E60621">
      <w:pPr>
        <w:pStyle w:val="Testonotaapidipagina"/>
      </w:pPr>
      <w:r>
        <w:rPr>
          <w:rStyle w:val="Rimandonotaapidipagina"/>
        </w:rPr>
        <w:footnoteRef/>
      </w:r>
      <w:r w:rsidRPr="000757EE">
        <w:rPr>
          <w:i/>
        </w:rPr>
        <w:t xml:space="preserve">Titolare, legale rappresentante </w:t>
      </w:r>
      <w:r w:rsidRPr="00827270">
        <w:rPr>
          <w:i/>
        </w:rPr>
        <w:t>o procuratore</w:t>
      </w:r>
      <w:r w:rsidRPr="000757EE">
        <w:rPr>
          <w:i/>
        </w:rPr>
        <w:t xml:space="preserve"> speciale (in quest’ultima ipotesi allegare procura o copia autenticata della stessa)</w:t>
      </w:r>
      <w:r>
        <w:rPr>
          <w:i/>
        </w:rPr>
        <w:t>.</w:t>
      </w:r>
    </w:p>
  </w:footnote>
  <w:footnote w:id="2">
    <w:p w14:paraId="7369A0D8" w14:textId="77777777" w:rsidR="003E1EC7" w:rsidRDefault="003E1EC7" w:rsidP="00E60621">
      <w:pPr>
        <w:pStyle w:val="Testonotaapidipagina"/>
      </w:pPr>
      <w:r>
        <w:rPr>
          <w:rStyle w:val="Rimandonotaapidipagina"/>
        </w:rPr>
        <w:footnoteRef/>
      </w:r>
      <w:r w:rsidRPr="009A3B82">
        <w:rPr>
          <w:i/>
        </w:rPr>
        <w:t>Indicare la ragione sociale come da certificato di iscrizione alla CCIAA.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30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8"/>
      <w:gridCol w:w="277"/>
      <w:gridCol w:w="277"/>
      <w:gridCol w:w="277"/>
    </w:tblGrid>
    <w:tr w:rsidR="00576EBB" w14:paraId="0980CF76" w14:textId="77777777" w:rsidTr="00576EBB">
      <w:trPr>
        <w:trHeight w:val="1215"/>
      </w:trPr>
      <w:tc>
        <w:tcPr>
          <w:tcW w:w="279" w:type="dxa"/>
        </w:tcPr>
        <w:p w14:paraId="0FC419C8" w14:textId="333FAAA3" w:rsidR="00AA20D1" w:rsidRDefault="00576EBB" w:rsidP="00AA20D1">
          <w:pPr>
            <w:jc w:val="center"/>
          </w:pPr>
          <w:r>
            <w:rPr>
              <w:noProof/>
            </w:rPr>
            <w:drawing>
              <wp:inline distT="0" distB="0" distL="0" distR="0" wp14:anchorId="2C81FF2A" wp14:editId="1226C0D5">
                <wp:extent cx="5945170" cy="789214"/>
                <wp:effectExtent l="0" t="0" r="0" b="0"/>
                <wp:docPr id="56922142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221420" name="Immagine 56922142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3772" cy="8341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" w:type="dxa"/>
        </w:tcPr>
        <w:p w14:paraId="711DD835" w14:textId="611A44FE" w:rsidR="00AA20D1" w:rsidRDefault="00AA20D1" w:rsidP="00AA20D1">
          <w:pPr>
            <w:jc w:val="center"/>
          </w:pPr>
        </w:p>
      </w:tc>
      <w:tc>
        <w:tcPr>
          <w:tcW w:w="9293" w:type="dxa"/>
        </w:tcPr>
        <w:p w14:paraId="20FC5F31" w14:textId="1E25FFBC" w:rsidR="00AA20D1" w:rsidRDefault="00AA20D1" w:rsidP="00AA20D1">
          <w:pPr>
            <w:jc w:val="center"/>
          </w:pPr>
        </w:p>
      </w:tc>
      <w:tc>
        <w:tcPr>
          <w:tcW w:w="279" w:type="dxa"/>
        </w:tcPr>
        <w:p w14:paraId="0CDCB10C" w14:textId="673DA48A" w:rsidR="00AA20D1" w:rsidRDefault="00AA20D1" w:rsidP="00AA20D1">
          <w:pPr>
            <w:jc w:val="center"/>
          </w:pPr>
        </w:p>
      </w:tc>
    </w:tr>
  </w:tbl>
  <w:p w14:paraId="781081FD" w14:textId="2ED3D5F6" w:rsidR="003E1EC7" w:rsidRDefault="003E1EC7" w:rsidP="00AA20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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3" w15:restartNumberingAfterBreak="0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5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0F210D85"/>
    <w:multiLevelType w:val="hybridMultilevel"/>
    <w:tmpl w:val="B648981C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1ACC"/>
    <w:multiLevelType w:val="hybridMultilevel"/>
    <w:tmpl w:val="7F402708"/>
    <w:lvl w:ilvl="0" w:tplc="FEA8F7C6">
      <w:start w:val="1"/>
      <w:numFmt w:val="bullet"/>
      <w:lvlText w:val="¨"/>
      <w:lvlJc w:val="left"/>
      <w:pPr>
        <w:ind w:left="719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225E31BF"/>
    <w:multiLevelType w:val="hybridMultilevel"/>
    <w:tmpl w:val="A468AB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C79BA"/>
    <w:multiLevelType w:val="hybridMultilevel"/>
    <w:tmpl w:val="37AC2102"/>
    <w:lvl w:ilvl="0" w:tplc="2DEC25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B32B8"/>
    <w:multiLevelType w:val="hybridMultilevel"/>
    <w:tmpl w:val="257C83CC"/>
    <w:lvl w:ilvl="0" w:tplc="4E2E9A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A4E39"/>
    <w:multiLevelType w:val="hybridMultilevel"/>
    <w:tmpl w:val="1AB034B0"/>
    <w:lvl w:ilvl="0" w:tplc="D4F8C1F2">
      <w:start w:val="1"/>
      <w:numFmt w:val="lowerLetter"/>
      <w:pStyle w:val="Stile2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31E35"/>
    <w:multiLevelType w:val="hybridMultilevel"/>
    <w:tmpl w:val="B1B0288C"/>
    <w:lvl w:ilvl="0" w:tplc="F6E0753C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788" w:hanging="360"/>
      </w:pPr>
    </w:lvl>
    <w:lvl w:ilvl="2" w:tplc="2048B7A6">
      <w:start w:val="1"/>
      <w:numFmt w:val="lowerRoman"/>
      <w:lvlText w:val="%3."/>
      <w:lvlJc w:val="left"/>
      <w:pPr>
        <w:ind w:left="3048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F6A6795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53C74626"/>
    <w:multiLevelType w:val="hybridMultilevel"/>
    <w:tmpl w:val="CCA42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A0F5F"/>
    <w:multiLevelType w:val="hybridMultilevel"/>
    <w:tmpl w:val="814E114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8C50EB"/>
    <w:multiLevelType w:val="hybridMultilevel"/>
    <w:tmpl w:val="29E8094C"/>
    <w:lvl w:ilvl="0" w:tplc="00000001">
      <w:start w:val="1"/>
      <w:numFmt w:val="bullet"/>
      <w:lvlText w:val=""/>
      <w:lvlJc w:val="left"/>
      <w:pPr>
        <w:ind w:left="1008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6EE80D3B"/>
    <w:multiLevelType w:val="hybridMultilevel"/>
    <w:tmpl w:val="420E8A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351143">
    <w:abstractNumId w:val="6"/>
  </w:num>
  <w:num w:numId="2" w16cid:durableId="1378820743">
    <w:abstractNumId w:val="1"/>
  </w:num>
  <w:num w:numId="3" w16cid:durableId="408965222">
    <w:abstractNumId w:val="12"/>
  </w:num>
  <w:num w:numId="4" w16cid:durableId="1728727232">
    <w:abstractNumId w:val="22"/>
  </w:num>
  <w:num w:numId="5" w16cid:durableId="63918756">
    <w:abstractNumId w:val="21"/>
  </w:num>
  <w:num w:numId="6" w16cid:durableId="2086217033">
    <w:abstractNumId w:val="19"/>
  </w:num>
  <w:num w:numId="7" w16cid:durableId="62260490">
    <w:abstractNumId w:val="2"/>
  </w:num>
  <w:num w:numId="8" w16cid:durableId="27919240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9" w16cid:durableId="1375041696">
    <w:abstractNumId w:val="13"/>
  </w:num>
  <w:num w:numId="10" w16cid:durableId="77870834">
    <w:abstractNumId w:val="13"/>
    <w:lvlOverride w:ilvl="0">
      <w:startOverride w:val="1"/>
    </w:lvlOverride>
  </w:num>
  <w:num w:numId="11" w16cid:durableId="1881477532">
    <w:abstractNumId w:val="7"/>
  </w:num>
  <w:num w:numId="12" w16cid:durableId="57017310">
    <w:abstractNumId w:val="5"/>
  </w:num>
  <w:num w:numId="13" w16cid:durableId="1037393562">
    <w:abstractNumId w:val="14"/>
  </w:num>
  <w:num w:numId="14" w16cid:durableId="1053699255">
    <w:abstractNumId w:val="20"/>
  </w:num>
  <w:num w:numId="15" w16cid:durableId="1480995018">
    <w:abstractNumId w:val="23"/>
  </w:num>
  <w:num w:numId="16" w16cid:durableId="215630163">
    <w:abstractNumId w:val="15"/>
  </w:num>
  <w:num w:numId="17" w16cid:durableId="1342051161">
    <w:abstractNumId w:val="4"/>
  </w:num>
  <w:num w:numId="18" w16cid:durableId="1758205083">
    <w:abstractNumId w:val="2"/>
  </w:num>
  <w:num w:numId="19" w16cid:durableId="685442984">
    <w:abstractNumId w:val="3"/>
  </w:num>
  <w:num w:numId="20" w16cid:durableId="1642541301">
    <w:abstractNumId w:val="17"/>
    <w:lvlOverride w:ilvl="0">
      <w:startOverride w:val="1"/>
    </w:lvlOverride>
  </w:num>
  <w:num w:numId="21" w16cid:durableId="853230356">
    <w:abstractNumId w:val="18"/>
  </w:num>
  <w:num w:numId="22" w16cid:durableId="1192642696">
    <w:abstractNumId w:val="11"/>
  </w:num>
  <w:num w:numId="23" w16cid:durableId="1831604143">
    <w:abstractNumId w:val="16"/>
  </w:num>
  <w:num w:numId="24" w16cid:durableId="374086671">
    <w:abstractNumId w:val="13"/>
  </w:num>
  <w:num w:numId="25" w16cid:durableId="1211918223">
    <w:abstractNumId w:val="8"/>
  </w:num>
  <w:num w:numId="26" w16cid:durableId="1289775233">
    <w:abstractNumId w:val="10"/>
  </w:num>
  <w:num w:numId="27" w16cid:durableId="181553724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65"/>
    <w:rsid w:val="00001C3B"/>
    <w:rsid w:val="000023A0"/>
    <w:rsid w:val="000048DC"/>
    <w:rsid w:val="000073C9"/>
    <w:rsid w:val="00007B50"/>
    <w:rsid w:val="0001068D"/>
    <w:rsid w:val="000130F6"/>
    <w:rsid w:val="00026B10"/>
    <w:rsid w:val="00031805"/>
    <w:rsid w:val="00032528"/>
    <w:rsid w:val="00041743"/>
    <w:rsid w:val="00043182"/>
    <w:rsid w:val="00043B85"/>
    <w:rsid w:val="00043EFE"/>
    <w:rsid w:val="00054EB3"/>
    <w:rsid w:val="00057416"/>
    <w:rsid w:val="00062856"/>
    <w:rsid w:val="000665E4"/>
    <w:rsid w:val="000679F6"/>
    <w:rsid w:val="00073321"/>
    <w:rsid w:val="000763EA"/>
    <w:rsid w:val="000771F6"/>
    <w:rsid w:val="00087CCC"/>
    <w:rsid w:val="00091BC9"/>
    <w:rsid w:val="00096F06"/>
    <w:rsid w:val="000A0561"/>
    <w:rsid w:val="000B0F59"/>
    <w:rsid w:val="000B1B2C"/>
    <w:rsid w:val="000B2463"/>
    <w:rsid w:val="000B3E68"/>
    <w:rsid w:val="000B4076"/>
    <w:rsid w:val="000B44D5"/>
    <w:rsid w:val="000B626B"/>
    <w:rsid w:val="000C2D76"/>
    <w:rsid w:val="000C4602"/>
    <w:rsid w:val="000D3C51"/>
    <w:rsid w:val="000D5181"/>
    <w:rsid w:val="000E2C2A"/>
    <w:rsid w:val="000E5E74"/>
    <w:rsid w:val="000F08A4"/>
    <w:rsid w:val="000F351B"/>
    <w:rsid w:val="000F7933"/>
    <w:rsid w:val="00112962"/>
    <w:rsid w:val="00135AD2"/>
    <w:rsid w:val="001379DB"/>
    <w:rsid w:val="00137F63"/>
    <w:rsid w:val="00140C11"/>
    <w:rsid w:val="00141851"/>
    <w:rsid w:val="00144BEE"/>
    <w:rsid w:val="00154AA1"/>
    <w:rsid w:val="00156247"/>
    <w:rsid w:val="0015714D"/>
    <w:rsid w:val="001575A0"/>
    <w:rsid w:val="00160B50"/>
    <w:rsid w:val="00163F71"/>
    <w:rsid w:val="00166DD4"/>
    <w:rsid w:val="00172A72"/>
    <w:rsid w:val="001731F6"/>
    <w:rsid w:val="0017764C"/>
    <w:rsid w:val="0018214B"/>
    <w:rsid w:val="001950AF"/>
    <w:rsid w:val="001A3120"/>
    <w:rsid w:val="001B3E8A"/>
    <w:rsid w:val="001C1EE8"/>
    <w:rsid w:val="001C1F0F"/>
    <w:rsid w:val="001C5C1B"/>
    <w:rsid w:val="001D2893"/>
    <w:rsid w:val="001D32E0"/>
    <w:rsid w:val="001D3804"/>
    <w:rsid w:val="001D7371"/>
    <w:rsid w:val="001D7CF3"/>
    <w:rsid w:val="001E114A"/>
    <w:rsid w:val="001E14D2"/>
    <w:rsid w:val="001F308B"/>
    <w:rsid w:val="001F36F6"/>
    <w:rsid w:val="00203FEC"/>
    <w:rsid w:val="002143D1"/>
    <w:rsid w:val="002147AC"/>
    <w:rsid w:val="002214CC"/>
    <w:rsid w:val="002276DA"/>
    <w:rsid w:val="00233862"/>
    <w:rsid w:val="00235B69"/>
    <w:rsid w:val="00241DE8"/>
    <w:rsid w:val="00242CB3"/>
    <w:rsid w:val="00245125"/>
    <w:rsid w:val="00251A9E"/>
    <w:rsid w:val="00252009"/>
    <w:rsid w:val="00252BB3"/>
    <w:rsid w:val="00256E10"/>
    <w:rsid w:val="00257721"/>
    <w:rsid w:val="0026034A"/>
    <w:rsid w:val="00260724"/>
    <w:rsid w:val="00267280"/>
    <w:rsid w:val="00270728"/>
    <w:rsid w:val="0027244F"/>
    <w:rsid w:val="002814BA"/>
    <w:rsid w:val="002833E1"/>
    <w:rsid w:val="002834B8"/>
    <w:rsid w:val="002842AB"/>
    <w:rsid w:val="0028537B"/>
    <w:rsid w:val="00285502"/>
    <w:rsid w:val="002877B0"/>
    <w:rsid w:val="00294F3A"/>
    <w:rsid w:val="002A59C2"/>
    <w:rsid w:val="002A7C09"/>
    <w:rsid w:val="002B49C1"/>
    <w:rsid w:val="002B6D26"/>
    <w:rsid w:val="002C5EE7"/>
    <w:rsid w:val="002D28E7"/>
    <w:rsid w:val="002D5B9E"/>
    <w:rsid w:val="002E53EF"/>
    <w:rsid w:val="002F0321"/>
    <w:rsid w:val="002F1291"/>
    <w:rsid w:val="002F341A"/>
    <w:rsid w:val="002F52B4"/>
    <w:rsid w:val="00300FDF"/>
    <w:rsid w:val="00306399"/>
    <w:rsid w:val="003066EC"/>
    <w:rsid w:val="00306BBB"/>
    <w:rsid w:val="003112FE"/>
    <w:rsid w:val="00315186"/>
    <w:rsid w:val="003164E2"/>
    <w:rsid w:val="0031771D"/>
    <w:rsid w:val="00317EF1"/>
    <w:rsid w:val="00320D3A"/>
    <w:rsid w:val="0032118C"/>
    <w:rsid w:val="003223D8"/>
    <w:rsid w:val="00323931"/>
    <w:rsid w:val="003344A1"/>
    <w:rsid w:val="00336107"/>
    <w:rsid w:val="00336F4C"/>
    <w:rsid w:val="003458A0"/>
    <w:rsid w:val="00346837"/>
    <w:rsid w:val="00350052"/>
    <w:rsid w:val="00357DEC"/>
    <w:rsid w:val="00360806"/>
    <w:rsid w:val="003611FC"/>
    <w:rsid w:val="003642ED"/>
    <w:rsid w:val="003670F5"/>
    <w:rsid w:val="00374863"/>
    <w:rsid w:val="00376631"/>
    <w:rsid w:val="00376983"/>
    <w:rsid w:val="00380B77"/>
    <w:rsid w:val="00381B42"/>
    <w:rsid w:val="00383447"/>
    <w:rsid w:val="00384599"/>
    <w:rsid w:val="003870C2"/>
    <w:rsid w:val="0039233C"/>
    <w:rsid w:val="003936E3"/>
    <w:rsid w:val="0039606D"/>
    <w:rsid w:val="00396BAB"/>
    <w:rsid w:val="003A4999"/>
    <w:rsid w:val="003B21CF"/>
    <w:rsid w:val="003C0627"/>
    <w:rsid w:val="003C1357"/>
    <w:rsid w:val="003D1539"/>
    <w:rsid w:val="003D3499"/>
    <w:rsid w:val="003D5151"/>
    <w:rsid w:val="003E1E8B"/>
    <w:rsid w:val="003E1EC7"/>
    <w:rsid w:val="003E37A0"/>
    <w:rsid w:val="003E3C45"/>
    <w:rsid w:val="003E3FF8"/>
    <w:rsid w:val="003E6A6C"/>
    <w:rsid w:val="003E7B99"/>
    <w:rsid w:val="003F7750"/>
    <w:rsid w:val="003F7C28"/>
    <w:rsid w:val="00401965"/>
    <w:rsid w:val="00410718"/>
    <w:rsid w:val="004114C3"/>
    <w:rsid w:val="00413A65"/>
    <w:rsid w:val="00416745"/>
    <w:rsid w:val="00416CD6"/>
    <w:rsid w:val="004220A7"/>
    <w:rsid w:val="004267AD"/>
    <w:rsid w:val="00430EC7"/>
    <w:rsid w:val="004319DB"/>
    <w:rsid w:val="004356C6"/>
    <w:rsid w:val="00446DF1"/>
    <w:rsid w:val="00452D3D"/>
    <w:rsid w:val="00460749"/>
    <w:rsid w:val="00461327"/>
    <w:rsid w:val="0046132A"/>
    <w:rsid w:val="00463494"/>
    <w:rsid w:val="004678A9"/>
    <w:rsid w:val="00470AC4"/>
    <w:rsid w:val="004779BF"/>
    <w:rsid w:val="004841A9"/>
    <w:rsid w:val="00485F35"/>
    <w:rsid w:val="00487C0E"/>
    <w:rsid w:val="00492810"/>
    <w:rsid w:val="00497E17"/>
    <w:rsid w:val="004B2D47"/>
    <w:rsid w:val="004B3CFD"/>
    <w:rsid w:val="004D47EB"/>
    <w:rsid w:val="004D545B"/>
    <w:rsid w:val="004F1BF0"/>
    <w:rsid w:val="004F3D4F"/>
    <w:rsid w:val="004F6336"/>
    <w:rsid w:val="00505F88"/>
    <w:rsid w:val="00507151"/>
    <w:rsid w:val="005123A2"/>
    <w:rsid w:val="005200C3"/>
    <w:rsid w:val="0052085B"/>
    <w:rsid w:val="00522022"/>
    <w:rsid w:val="00530035"/>
    <w:rsid w:val="00537A05"/>
    <w:rsid w:val="00541083"/>
    <w:rsid w:val="0054512A"/>
    <w:rsid w:val="00546B5A"/>
    <w:rsid w:val="00564F20"/>
    <w:rsid w:val="00565DBF"/>
    <w:rsid w:val="00567909"/>
    <w:rsid w:val="00576976"/>
    <w:rsid w:val="00576D49"/>
    <w:rsid w:val="00576EBB"/>
    <w:rsid w:val="00577689"/>
    <w:rsid w:val="00582758"/>
    <w:rsid w:val="00586D6C"/>
    <w:rsid w:val="00587A28"/>
    <w:rsid w:val="00590AE6"/>
    <w:rsid w:val="00590F06"/>
    <w:rsid w:val="005A651F"/>
    <w:rsid w:val="005A77A1"/>
    <w:rsid w:val="005B1ECE"/>
    <w:rsid w:val="005C0531"/>
    <w:rsid w:val="005C4640"/>
    <w:rsid w:val="005C64C1"/>
    <w:rsid w:val="005E2756"/>
    <w:rsid w:val="005E5B07"/>
    <w:rsid w:val="006143FC"/>
    <w:rsid w:val="00614A90"/>
    <w:rsid w:val="006222F9"/>
    <w:rsid w:val="006238A2"/>
    <w:rsid w:val="00627EBF"/>
    <w:rsid w:val="006332C5"/>
    <w:rsid w:val="00637B7D"/>
    <w:rsid w:val="0064191A"/>
    <w:rsid w:val="006516D2"/>
    <w:rsid w:val="006523EF"/>
    <w:rsid w:val="00654BBA"/>
    <w:rsid w:val="00656C2F"/>
    <w:rsid w:val="00656ECB"/>
    <w:rsid w:val="00657C2E"/>
    <w:rsid w:val="006618E4"/>
    <w:rsid w:val="00672FCC"/>
    <w:rsid w:val="006748D2"/>
    <w:rsid w:val="00686A1C"/>
    <w:rsid w:val="00691689"/>
    <w:rsid w:val="00691FB9"/>
    <w:rsid w:val="006A17B4"/>
    <w:rsid w:val="006A1D2F"/>
    <w:rsid w:val="006E7948"/>
    <w:rsid w:val="006F1C78"/>
    <w:rsid w:val="006F229C"/>
    <w:rsid w:val="006F2D5C"/>
    <w:rsid w:val="006F5A1D"/>
    <w:rsid w:val="006F7395"/>
    <w:rsid w:val="007030AC"/>
    <w:rsid w:val="007043E6"/>
    <w:rsid w:val="00707D94"/>
    <w:rsid w:val="00710C41"/>
    <w:rsid w:val="00716205"/>
    <w:rsid w:val="00717840"/>
    <w:rsid w:val="00721D88"/>
    <w:rsid w:val="00730EFD"/>
    <w:rsid w:val="00732068"/>
    <w:rsid w:val="00736440"/>
    <w:rsid w:val="007369C1"/>
    <w:rsid w:val="00737A74"/>
    <w:rsid w:val="007413E5"/>
    <w:rsid w:val="00745A23"/>
    <w:rsid w:val="00757F06"/>
    <w:rsid w:val="007600C0"/>
    <w:rsid w:val="00763C0D"/>
    <w:rsid w:val="007673D2"/>
    <w:rsid w:val="00767635"/>
    <w:rsid w:val="0077242A"/>
    <w:rsid w:val="00780E94"/>
    <w:rsid w:val="007811F6"/>
    <w:rsid w:val="007827B2"/>
    <w:rsid w:val="00785198"/>
    <w:rsid w:val="007852B7"/>
    <w:rsid w:val="007A0885"/>
    <w:rsid w:val="007A2794"/>
    <w:rsid w:val="007A34B9"/>
    <w:rsid w:val="007A3C80"/>
    <w:rsid w:val="007B0CEA"/>
    <w:rsid w:val="007B476C"/>
    <w:rsid w:val="007B5732"/>
    <w:rsid w:val="007C17CF"/>
    <w:rsid w:val="007C3B8C"/>
    <w:rsid w:val="007C5333"/>
    <w:rsid w:val="007D03E8"/>
    <w:rsid w:val="007E6F5C"/>
    <w:rsid w:val="00800E71"/>
    <w:rsid w:val="00801603"/>
    <w:rsid w:val="008070BF"/>
    <w:rsid w:val="0081174A"/>
    <w:rsid w:val="0081460A"/>
    <w:rsid w:val="00825213"/>
    <w:rsid w:val="0082622A"/>
    <w:rsid w:val="00826E6D"/>
    <w:rsid w:val="00827270"/>
    <w:rsid w:val="00833899"/>
    <w:rsid w:val="0083648D"/>
    <w:rsid w:val="008404FB"/>
    <w:rsid w:val="00842B4B"/>
    <w:rsid w:val="0084388D"/>
    <w:rsid w:val="008442A6"/>
    <w:rsid w:val="008452BA"/>
    <w:rsid w:val="00861E80"/>
    <w:rsid w:val="00872512"/>
    <w:rsid w:val="00875CA4"/>
    <w:rsid w:val="00875F8E"/>
    <w:rsid w:val="0088041A"/>
    <w:rsid w:val="00880F81"/>
    <w:rsid w:val="008923D7"/>
    <w:rsid w:val="008A0E5E"/>
    <w:rsid w:val="008A374B"/>
    <w:rsid w:val="008A4992"/>
    <w:rsid w:val="008B0365"/>
    <w:rsid w:val="008C0722"/>
    <w:rsid w:val="008C63EA"/>
    <w:rsid w:val="008D4C3C"/>
    <w:rsid w:val="008E44AB"/>
    <w:rsid w:val="008F1903"/>
    <w:rsid w:val="008F4A94"/>
    <w:rsid w:val="008F5A6D"/>
    <w:rsid w:val="008F5BCA"/>
    <w:rsid w:val="008F7AD5"/>
    <w:rsid w:val="00901EA6"/>
    <w:rsid w:val="00903E72"/>
    <w:rsid w:val="00905F87"/>
    <w:rsid w:val="00906779"/>
    <w:rsid w:val="009110CB"/>
    <w:rsid w:val="009111B6"/>
    <w:rsid w:val="00911C98"/>
    <w:rsid w:val="00914714"/>
    <w:rsid w:val="00915525"/>
    <w:rsid w:val="0091563D"/>
    <w:rsid w:val="0094493B"/>
    <w:rsid w:val="00952C95"/>
    <w:rsid w:val="00956B2D"/>
    <w:rsid w:val="00961064"/>
    <w:rsid w:val="00967E74"/>
    <w:rsid w:val="00971DEC"/>
    <w:rsid w:val="00972A5C"/>
    <w:rsid w:val="0097480B"/>
    <w:rsid w:val="009766F8"/>
    <w:rsid w:val="00976FAF"/>
    <w:rsid w:val="0098007D"/>
    <w:rsid w:val="00980211"/>
    <w:rsid w:val="00981DCB"/>
    <w:rsid w:val="009828B7"/>
    <w:rsid w:val="00984767"/>
    <w:rsid w:val="009900F3"/>
    <w:rsid w:val="00994B3F"/>
    <w:rsid w:val="00995A78"/>
    <w:rsid w:val="009961ED"/>
    <w:rsid w:val="009A19B4"/>
    <w:rsid w:val="009A4CA6"/>
    <w:rsid w:val="009B11D3"/>
    <w:rsid w:val="009B126C"/>
    <w:rsid w:val="009B204C"/>
    <w:rsid w:val="009B340B"/>
    <w:rsid w:val="009B589B"/>
    <w:rsid w:val="009B6695"/>
    <w:rsid w:val="009C0608"/>
    <w:rsid w:val="009C15C5"/>
    <w:rsid w:val="009D1ED4"/>
    <w:rsid w:val="009D5730"/>
    <w:rsid w:val="009D62EA"/>
    <w:rsid w:val="009E1375"/>
    <w:rsid w:val="009E39AD"/>
    <w:rsid w:val="009E4E51"/>
    <w:rsid w:val="009F26D1"/>
    <w:rsid w:val="009F44DA"/>
    <w:rsid w:val="009F5051"/>
    <w:rsid w:val="00A16AFD"/>
    <w:rsid w:val="00A228AF"/>
    <w:rsid w:val="00A25090"/>
    <w:rsid w:val="00A26C8F"/>
    <w:rsid w:val="00A35945"/>
    <w:rsid w:val="00A36E12"/>
    <w:rsid w:val="00A4311E"/>
    <w:rsid w:val="00A4681A"/>
    <w:rsid w:val="00A50E9A"/>
    <w:rsid w:val="00A56D4A"/>
    <w:rsid w:val="00A63246"/>
    <w:rsid w:val="00A668EC"/>
    <w:rsid w:val="00A8069A"/>
    <w:rsid w:val="00A812C4"/>
    <w:rsid w:val="00A84749"/>
    <w:rsid w:val="00A85075"/>
    <w:rsid w:val="00A86953"/>
    <w:rsid w:val="00A87009"/>
    <w:rsid w:val="00A91A3C"/>
    <w:rsid w:val="00A940DD"/>
    <w:rsid w:val="00AA0369"/>
    <w:rsid w:val="00AA19E1"/>
    <w:rsid w:val="00AA20D1"/>
    <w:rsid w:val="00AA2876"/>
    <w:rsid w:val="00AA571E"/>
    <w:rsid w:val="00AA6158"/>
    <w:rsid w:val="00AA7FDE"/>
    <w:rsid w:val="00AB1891"/>
    <w:rsid w:val="00AB5C43"/>
    <w:rsid w:val="00AB635D"/>
    <w:rsid w:val="00AD79C8"/>
    <w:rsid w:val="00AF50B9"/>
    <w:rsid w:val="00B108A9"/>
    <w:rsid w:val="00B14765"/>
    <w:rsid w:val="00B17083"/>
    <w:rsid w:val="00B33BB2"/>
    <w:rsid w:val="00B35C1C"/>
    <w:rsid w:val="00B364A6"/>
    <w:rsid w:val="00B42E93"/>
    <w:rsid w:val="00B5330E"/>
    <w:rsid w:val="00B57685"/>
    <w:rsid w:val="00B65956"/>
    <w:rsid w:val="00B65A8B"/>
    <w:rsid w:val="00B65FE6"/>
    <w:rsid w:val="00B76EAB"/>
    <w:rsid w:val="00B770D4"/>
    <w:rsid w:val="00B77172"/>
    <w:rsid w:val="00B83FF8"/>
    <w:rsid w:val="00B8776D"/>
    <w:rsid w:val="00B91250"/>
    <w:rsid w:val="00B976FF"/>
    <w:rsid w:val="00B97AD8"/>
    <w:rsid w:val="00BB0E9E"/>
    <w:rsid w:val="00BD3F30"/>
    <w:rsid w:val="00BD5FD3"/>
    <w:rsid w:val="00BE0950"/>
    <w:rsid w:val="00BE247D"/>
    <w:rsid w:val="00BE5852"/>
    <w:rsid w:val="00BE5C36"/>
    <w:rsid w:val="00BF1D6E"/>
    <w:rsid w:val="00BF2EFF"/>
    <w:rsid w:val="00BF37E4"/>
    <w:rsid w:val="00BF3D21"/>
    <w:rsid w:val="00C0093A"/>
    <w:rsid w:val="00C02C0E"/>
    <w:rsid w:val="00C04315"/>
    <w:rsid w:val="00C04E82"/>
    <w:rsid w:val="00C0541A"/>
    <w:rsid w:val="00C144BF"/>
    <w:rsid w:val="00C23CB4"/>
    <w:rsid w:val="00C27AEF"/>
    <w:rsid w:val="00C37D6B"/>
    <w:rsid w:val="00C4072A"/>
    <w:rsid w:val="00C41B5E"/>
    <w:rsid w:val="00C4468C"/>
    <w:rsid w:val="00C4576B"/>
    <w:rsid w:val="00C46556"/>
    <w:rsid w:val="00C512C5"/>
    <w:rsid w:val="00C544F1"/>
    <w:rsid w:val="00C63919"/>
    <w:rsid w:val="00C63BA7"/>
    <w:rsid w:val="00C72A41"/>
    <w:rsid w:val="00C73A49"/>
    <w:rsid w:val="00C74215"/>
    <w:rsid w:val="00C7690C"/>
    <w:rsid w:val="00C80FBD"/>
    <w:rsid w:val="00C8315F"/>
    <w:rsid w:val="00C87152"/>
    <w:rsid w:val="00C913AD"/>
    <w:rsid w:val="00C92E45"/>
    <w:rsid w:val="00C93812"/>
    <w:rsid w:val="00C961E3"/>
    <w:rsid w:val="00CA2CE6"/>
    <w:rsid w:val="00CA53AC"/>
    <w:rsid w:val="00CB2DFD"/>
    <w:rsid w:val="00CB5CC2"/>
    <w:rsid w:val="00CF3005"/>
    <w:rsid w:val="00CF3060"/>
    <w:rsid w:val="00CF3346"/>
    <w:rsid w:val="00CF41F9"/>
    <w:rsid w:val="00CF53F4"/>
    <w:rsid w:val="00CF6699"/>
    <w:rsid w:val="00CF695B"/>
    <w:rsid w:val="00D00559"/>
    <w:rsid w:val="00D031CA"/>
    <w:rsid w:val="00D05781"/>
    <w:rsid w:val="00D069E9"/>
    <w:rsid w:val="00D15022"/>
    <w:rsid w:val="00D21680"/>
    <w:rsid w:val="00D24025"/>
    <w:rsid w:val="00D329F3"/>
    <w:rsid w:val="00D40C67"/>
    <w:rsid w:val="00D45BDB"/>
    <w:rsid w:val="00D5142F"/>
    <w:rsid w:val="00D51E65"/>
    <w:rsid w:val="00D62F7C"/>
    <w:rsid w:val="00D72FE1"/>
    <w:rsid w:val="00D76723"/>
    <w:rsid w:val="00D87D2B"/>
    <w:rsid w:val="00D900CF"/>
    <w:rsid w:val="00D93749"/>
    <w:rsid w:val="00DA0F23"/>
    <w:rsid w:val="00DA0FD7"/>
    <w:rsid w:val="00DA185A"/>
    <w:rsid w:val="00DA41B8"/>
    <w:rsid w:val="00DA4C49"/>
    <w:rsid w:val="00DA5E39"/>
    <w:rsid w:val="00DB159E"/>
    <w:rsid w:val="00DB3C16"/>
    <w:rsid w:val="00DD2EAF"/>
    <w:rsid w:val="00DE0123"/>
    <w:rsid w:val="00DE0841"/>
    <w:rsid w:val="00DE5A29"/>
    <w:rsid w:val="00DF5806"/>
    <w:rsid w:val="00E04429"/>
    <w:rsid w:val="00E04483"/>
    <w:rsid w:val="00E04D95"/>
    <w:rsid w:val="00E1378F"/>
    <w:rsid w:val="00E21D49"/>
    <w:rsid w:val="00E265E3"/>
    <w:rsid w:val="00E3190C"/>
    <w:rsid w:val="00E3703F"/>
    <w:rsid w:val="00E410D2"/>
    <w:rsid w:val="00E437EE"/>
    <w:rsid w:val="00E46FF4"/>
    <w:rsid w:val="00E50E50"/>
    <w:rsid w:val="00E60621"/>
    <w:rsid w:val="00E62DCA"/>
    <w:rsid w:val="00E6333D"/>
    <w:rsid w:val="00E6518B"/>
    <w:rsid w:val="00E65535"/>
    <w:rsid w:val="00E6671A"/>
    <w:rsid w:val="00E7046A"/>
    <w:rsid w:val="00E7362E"/>
    <w:rsid w:val="00E7793B"/>
    <w:rsid w:val="00E80340"/>
    <w:rsid w:val="00E8362E"/>
    <w:rsid w:val="00E83B25"/>
    <w:rsid w:val="00E84EAC"/>
    <w:rsid w:val="00E92438"/>
    <w:rsid w:val="00E963CB"/>
    <w:rsid w:val="00E97F12"/>
    <w:rsid w:val="00EA2323"/>
    <w:rsid w:val="00EA7A8F"/>
    <w:rsid w:val="00EA7C2F"/>
    <w:rsid w:val="00EB0AEE"/>
    <w:rsid w:val="00EB200E"/>
    <w:rsid w:val="00EB55B3"/>
    <w:rsid w:val="00EB5A98"/>
    <w:rsid w:val="00EC1D5C"/>
    <w:rsid w:val="00EC2443"/>
    <w:rsid w:val="00EC3876"/>
    <w:rsid w:val="00ED3DE6"/>
    <w:rsid w:val="00ED750C"/>
    <w:rsid w:val="00EE0EE9"/>
    <w:rsid w:val="00EE11D6"/>
    <w:rsid w:val="00EE4CB7"/>
    <w:rsid w:val="00EE7648"/>
    <w:rsid w:val="00EF1275"/>
    <w:rsid w:val="00EF2702"/>
    <w:rsid w:val="00EF6D9E"/>
    <w:rsid w:val="00EF74CA"/>
    <w:rsid w:val="00EF7A61"/>
    <w:rsid w:val="00F02533"/>
    <w:rsid w:val="00F0280A"/>
    <w:rsid w:val="00F063FC"/>
    <w:rsid w:val="00F13224"/>
    <w:rsid w:val="00F16656"/>
    <w:rsid w:val="00F17F0F"/>
    <w:rsid w:val="00F31902"/>
    <w:rsid w:val="00F36D8B"/>
    <w:rsid w:val="00F375D6"/>
    <w:rsid w:val="00F4096A"/>
    <w:rsid w:val="00F4265A"/>
    <w:rsid w:val="00F554E4"/>
    <w:rsid w:val="00F5749D"/>
    <w:rsid w:val="00F57C1F"/>
    <w:rsid w:val="00F6724A"/>
    <w:rsid w:val="00FA7563"/>
    <w:rsid w:val="00FB0FED"/>
    <w:rsid w:val="00FB4829"/>
    <w:rsid w:val="00FB7BC9"/>
    <w:rsid w:val="00FC552F"/>
    <w:rsid w:val="00FE1349"/>
    <w:rsid w:val="00FE7990"/>
    <w:rsid w:val="00FE7B40"/>
    <w:rsid w:val="00FF5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94A76"/>
  <w15:docId w15:val="{BDD5844A-C438-4B6D-8FFC-EE86111E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3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paragraph" w:customStyle="1" w:styleId="Stile2">
    <w:name w:val="Stile2"/>
    <w:basedOn w:val="Paragrafoelenco"/>
    <w:uiPriority w:val="99"/>
    <w:qFormat/>
    <w:rsid w:val="00FA7563"/>
    <w:pPr>
      <w:numPr>
        <w:numId w:val="9"/>
      </w:numPr>
      <w:spacing w:before="120" w:after="60" w:line="300" w:lineRule="atLeast"/>
      <w:jc w:val="both"/>
    </w:pPr>
    <w:rPr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60621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grassetto2">
    <w:name w:val="Enfasi (grassetto)2"/>
    <w:basedOn w:val="Carpredefinitoparagrafo"/>
    <w:rsid w:val="008452BA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h006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o elemento e data" Version="1987"/>
</file>

<file path=customXml/itemProps1.xml><?xml version="1.0" encoding="utf-8"?>
<ds:datastoreItem xmlns:ds="http://schemas.openxmlformats.org/officeDocument/2006/customXml" ds:itemID="{83AB2E92-3814-4DC0-B643-0AD8DDA0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Sante Iavarone</cp:lastModifiedBy>
  <cp:revision>2</cp:revision>
  <cp:lastPrinted>2024-03-13T08:49:00Z</cp:lastPrinted>
  <dcterms:created xsi:type="dcterms:W3CDTF">2024-03-29T08:50:00Z</dcterms:created>
  <dcterms:modified xsi:type="dcterms:W3CDTF">2024-03-29T08:50:00Z</dcterms:modified>
</cp:coreProperties>
</file>